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vertAnchor="text" w:horzAnchor="margin" w:tblpY="195"/>
        <w:tblW w:w="9889" w:type="dxa"/>
        <w:tblLayout w:type="fixed"/>
        <w:tblLook w:val="04A0" w:firstRow="1" w:lastRow="0" w:firstColumn="1" w:lastColumn="0" w:noHBand="0" w:noVBand="1"/>
      </w:tblPr>
      <w:tblGrid>
        <w:gridCol w:w="7763"/>
        <w:gridCol w:w="425"/>
        <w:gridCol w:w="425"/>
        <w:gridCol w:w="426"/>
        <w:gridCol w:w="425"/>
        <w:gridCol w:w="425"/>
      </w:tblGrid>
      <w:tr w:rsidR="006F4543" w:rsidRPr="00A032AC" w14:paraId="631DD90B" w14:textId="77777777" w:rsidTr="00E146F9">
        <w:tc>
          <w:tcPr>
            <w:tcW w:w="7763" w:type="dxa"/>
            <w:shd w:val="clear" w:color="auto" w:fill="auto"/>
          </w:tcPr>
          <w:p w14:paraId="532FFA8F" w14:textId="77777777" w:rsidR="006F4543" w:rsidRPr="00A032AC" w:rsidRDefault="006F4543" w:rsidP="006F4543">
            <w:pPr>
              <w:tabs>
                <w:tab w:val="left" w:pos="1396"/>
              </w:tabs>
              <w:suppressAutoHyphens w:val="0"/>
              <w:ind w:firstLine="0"/>
              <w:jc w:val="right"/>
              <w:rPr>
                <w:rFonts w:ascii="Exo" w:hAnsi="Exo" w:cs="Arial"/>
                <w:lang w:eastAsia="en-US"/>
              </w:rPr>
            </w:pPr>
            <w:bookmarkStart w:id="0" w:name="_Hlk15883604"/>
            <w:r w:rsidRPr="00A032AC">
              <w:rPr>
                <w:rFonts w:ascii="Exo" w:hAnsi="Exo" w:cs="Arial"/>
                <w:lang w:eastAsia="en-US"/>
              </w:rPr>
              <w:t>EGZ. NR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AC1A16" w14:textId="5FD1F592" w:rsidR="006F4543" w:rsidRPr="00A032AC" w:rsidRDefault="006F4543" w:rsidP="006F4543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71AB89" w14:textId="1013B9F7" w:rsidR="006F4543" w:rsidRPr="00A032AC" w:rsidRDefault="006F4543" w:rsidP="006F4543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9630" w14:textId="4789E4E1" w:rsidR="006F4543" w:rsidRPr="00A032AC" w:rsidRDefault="00E146F9" w:rsidP="006F4543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>
              <w:rPr>
                <w:rFonts w:ascii="Exo" w:hAnsi="Exo" w:cs="Arial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8D19" w14:textId="790931FC" w:rsidR="006F4543" w:rsidRPr="00A032AC" w:rsidRDefault="00E146F9" w:rsidP="006F4543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>
              <w:rPr>
                <w:rFonts w:ascii="Exo" w:hAnsi="Exo" w:cs="Arial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D3E0" w14:textId="67891521" w:rsidR="006F4543" w:rsidRPr="00A032AC" w:rsidRDefault="00E146F9" w:rsidP="006F4543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>
              <w:rPr>
                <w:rFonts w:ascii="Exo" w:hAnsi="Exo" w:cs="Arial"/>
                <w:lang w:eastAsia="en-US"/>
              </w:rPr>
              <w:t>3</w:t>
            </w:r>
          </w:p>
        </w:tc>
      </w:tr>
      <w:bookmarkEnd w:id="0"/>
    </w:tbl>
    <w:p w14:paraId="0647134B" w14:textId="77777777" w:rsidR="004109D3" w:rsidRPr="00395013" w:rsidRDefault="004109D3" w:rsidP="004109D3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49646717" w14:textId="77777777" w:rsidR="001036EA" w:rsidRDefault="001036EA" w:rsidP="00F0173D">
      <w:pPr>
        <w:ind w:left="709" w:hanging="709"/>
        <w:jc w:val="center"/>
        <w:rPr>
          <w:rFonts w:ascii="Exo" w:eastAsia="Times New Roman" w:hAnsi="Exo"/>
          <w:b/>
          <w:sz w:val="40"/>
          <w:szCs w:val="40"/>
          <w:lang w:eastAsia="pl-PL"/>
        </w:rPr>
      </w:pPr>
    </w:p>
    <w:p w14:paraId="144FA5E2" w14:textId="06030713" w:rsidR="004109D3" w:rsidRPr="00F0173D" w:rsidRDefault="00195413" w:rsidP="00F0173D">
      <w:pPr>
        <w:ind w:left="709" w:hanging="709"/>
        <w:jc w:val="center"/>
        <w:rPr>
          <w:rFonts w:ascii="Exo" w:eastAsia="Times New Roman" w:hAnsi="Exo"/>
          <w:b/>
          <w:sz w:val="40"/>
          <w:szCs w:val="40"/>
          <w:lang w:eastAsia="pl-PL"/>
        </w:rPr>
      </w:pPr>
      <w:r>
        <w:rPr>
          <w:rFonts w:ascii="Exo" w:eastAsia="Times New Roman" w:hAnsi="Exo"/>
          <w:b/>
          <w:sz w:val="40"/>
          <w:szCs w:val="40"/>
          <w:lang w:eastAsia="pl-PL"/>
        </w:rPr>
        <w:t>S</w:t>
      </w:r>
      <w:r w:rsidRPr="00BF56A7">
        <w:rPr>
          <w:rFonts w:ascii="Exo" w:eastAsia="Times New Roman" w:hAnsi="Exo"/>
          <w:b/>
          <w:sz w:val="40"/>
          <w:szCs w:val="40"/>
          <w:lang w:eastAsia="pl-PL"/>
        </w:rPr>
        <w:t>PECYFIKACJA TECHNICZNA WYKONANIA I ODBIORU ROBÓT</w:t>
      </w:r>
    </w:p>
    <w:p w14:paraId="4E9B8247" w14:textId="77777777" w:rsidR="004109D3" w:rsidRPr="00F660B7" w:rsidRDefault="004109D3" w:rsidP="004109D3">
      <w:pPr>
        <w:ind w:left="709" w:hanging="709"/>
        <w:rPr>
          <w:rFonts w:ascii="BankGothic Md BT" w:eastAsia="Times New Roman" w:hAnsi="BankGothic Md BT"/>
          <w:sz w:val="16"/>
          <w:szCs w:val="16"/>
          <w:lang w:eastAsia="pl-PL"/>
        </w:rPr>
      </w:pPr>
    </w:p>
    <w:tbl>
      <w:tblPr>
        <w:tblW w:w="9606" w:type="dxa"/>
        <w:tblInd w:w="-176" w:type="dxa"/>
        <w:tblLook w:val="04A0" w:firstRow="1" w:lastRow="0" w:firstColumn="1" w:lastColumn="0" w:noHBand="0" w:noVBand="1"/>
      </w:tblPr>
      <w:tblGrid>
        <w:gridCol w:w="1027"/>
        <w:gridCol w:w="992"/>
        <w:gridCol w:w="851"/>
        <w:gridCol w:w="1417"/>
        <w:gridCol w:w="2977"/>
        <w:gridCol w:w="2342"/>
      </w:tblGrid>
      <w:tr w:rsidR="004109D3" w:rsidRPr="0008736A" w14:paraId="600527AE" w14:textId="77777777" w:rsidTr="008467F8">
        <w:trPr>
          <w:trHeight w:val="498"/>
        </w:trPr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E1B9F5" w14:textId="77777777" w:rsidR="004109D3" w:rsidRPr="00C01E80" w:rsidRDefault="004109D3" w:rsidP="004109D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bookmarkStart w:id="1" w:name="_Hlk29885954"/>
            <w:bookmarkStart w:id="2" w:name="_Hlk533852422"/>
            <w:bookmarkStart w:id="3" w:name="_Hlk37163228"/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A7AF83" w14:textId="3E240838" w:rsidR="004109D3" w:rsidRPr="00C01E80" w:rsidRDefault="006D7E67" w:rsidP="006D7E67">
            <w:pPr>
              <w:ind w:left="174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4" w:name="_Hlk64272879"/>
            <w:r w:rsidRPr="006D7E67">
              <w:rPr>
                <w:rFonts w:ascii="Arial" w:hAnsi="Arial" w:cs="Arial"/>
                <w:sz w:val="18"/>
                <w:szCs w:val="18"/>
                <w:lang w:eastAsia="pl-PL"/>
              </w:rPr>
              <w:t>Przebudowa ul. Rzemieślniczej w Lubiczu Górnym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6D7E67">
              <w:rPr>
                <w:rFonts w:ascii="Arial" w:hAnsi="Arial" w:cs="Arial"/>
                <w:sz w:val="18"/>
                <w:szCs w:val="18"/>
                <w:lang w:eastAsia="pl-PL"/>
              </w:rPr>
              <w:t>na odcinku od ul. Komunalnej do ul. Nad Strugą</w:t>
            </w:r>
            <w:bookmarkEnd w:id="4"/>
          </w:p>
        </w:tc>
      </w:tr>
      <w:tr w:rsidR="004109D3" w:rsidRPr="0008736A" w14:paraId="34B9DC9A" w14:textId="77777777" w:rsidTr="008467F8">
        <w:trPr>
          <w:trHeight w:val="2031"/>
        </w:trPr>
        <w:tc>
          <w:tcPr>
            <w:tcW w:w="10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0D0180D" w14:textId="77777777" w:rsidR="004109D3" w:rsidRPr="00C01E80" w:rsidRDefault="004109D3" w:rsidP="004109D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8579" w:type="dxa"/>
            <w:gridSpan w:val="5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08C6CD0" w14:textId="77777777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województwo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>: kujawsko-pomorskie;</w:t>
            </w:r>
          </w:p>
          <w:p w14:paraId="163745D3" w14:textId="77777777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powiat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>: toruński;</w:t>
            </w:r>
          </w:p>
          <w:p w14:paraId="617E7675" w14:textId="77777777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gmina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>: Lubicz</w:t>
            </w:r>
          </w:p>
          <w:p w14:paraId="4B93594B" w14:textId="50B0C43B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51196" w:rsidRPr="00251196">
              <w:rPr>
                <w:rFonts w:ascii="Arial" w:hAnsi="Arial" w:cs="Arial"/>
                <w:sz w:val="18"/>
                <w:szCs w:val="18"/>
              </w:rPr>
              <w:t>Lubicz Górn</w:t>
            </w:r>
            <w:r w:rsidR="00251196">
              <w:rPr>
                <w:rFonts w:ascii="Arial" w:hAnsi="Arial" w:cs="Arial"/>
                <w:sz w:val="18"/>
                <w:szCs w:val="18"/>
              </w:rPr>
              <w:t>y</w:t>
            </w:r>
            <w:r w:rsidRPr="009B3851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ED57693" w14:textId="118B82CC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ulica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51196">
              <w:rPr>
                <w:rFonts w:ascii="Arial" w:hAnsi="Arial" w:cs="Arial"/>
                <w:sz w:val="18"/>
                <w:szCs w:val="18"/>
              </w:rPr>
              <w:t>Rzemieślnicza</w:t>
            </w:r>
            <w:r w:rsidRPr="009B3851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0E32C790" w14:textId="79FE6746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jednostka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 xml:space="preserve"> ewidencyjna: 041504_2 Lubicz </w:t>
            </w:r>
          </w:p>
          <w:p w14:paraId="4D1E90FD" w14:textId="4051737B" w:rsidR="009B3851" w:rsidRPr="009B3851" w:rsidRDefault="009B3851" w:rsidP="009B3851">
            <w:pPr>
              <w:pStyle w:val="Bezodstpw"/>
              <w:ind w:left="18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obręb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 xml:space="preserve"> 00</w:t>
            </w:r>
            <w:r w:rsidR="00251196">
              <w:rPr>
                <w:rFonts w:ascii="Arial" w:hAnsi="Arial" w:cs="Arial"/>
                <w:sz w:val="18"/>
                <w:szCs w:val="18"/>
              </w:rPr>
              <w:t>11</w:t>
            </w:r>
            <w:r w:rsidRPr="009B38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196" w:rsidRPr="00251196">
              <w:rPr>
                <w:rFonts w:ascii="Arial" w:hAnsi="Arial" w:cs="Arial"/>
                <w:sz w:val="18"/>
                <w:szCs w:val="18"/>
              </w:rPr>
              <w:t>Lubicz Górny</w:t>
            </w:r>
            <w:r w:rsidRPr="009B38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AD2429" w14:textId="01FFBE55" w:rsidR="009B3851" w:rsidRPr="009B3851" w:rsidRDefault="009B3851" w:rsidP="00251196">
            <w:pPr>
              <w:ind w:left="189" w:firstLine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dz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251196" w:rsidRPr="00251196">
              <w:rPr>
                <w:rFonts w:ascii="Arial" w:hAnsi="Arial" w:cs="Arial"/>
                <w:sz w:val="18"/>
                <w:szCs w:val="18"/>
              </w:rPr>
              <w:t>280, 281, 283, 48/11, 417, 418, 341, 326, 350, 380, 431,</w:t>
            </w:r>
            <w:r w:rsidR="002511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196" w:rsidRPr="00251196">
              <w:rPr>
                <w:rFonts w:ascii="Arial" w:hAnsi="Arial" w:cs="Arial"/>
                <w:sz w:val="18"/>
                <w:szCs w:val="18"/>
              </w:rPr>
              <w:t>432, 399</w:t>
            </w:r>
          </w:p>
          <w:p w14:paraId="7DEE2978" w14:textId="0EE96DA7" w:rsidR="004109D3" w:rsidRPr="00C01E80" w:rsidRDefault="009B3851" w:rsidP="009B3851">
            <w:pPr>
              <w:tabs>
                <w:tab w:val="left" w:pos="2017"/>
              </w:tabs>
              <w:ind w:left="189" w:firstLine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9B38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kategoria</w:t>
            </w:r>
            <w:proofErr w:type="gramEnd"/>
            <w:r w:rsidRPr="009B38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obiektu: XXV</w:t>
            </w:r>
            <w:r w:rsidR="000750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</w:p>
        </w:tc>
      </w:tr>
      <w:tr w:rsidR="004109D3" w:rsidRPr="0008736A" w14:paraId="2326DE1F" w14:textId="77777777" w:rsidTr="008467F8">
        <w:trPr>
          <w:trHeight w:val="451"/>
        </w:trPr>
        <w:tc>
          <w:tcPr>
            <w:tcW w:w="10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950CB19" w14:textId="77777777" w:rsidR="004109D3" w:rsidRPr="00C01E80" w:rsidRDefault="004109D3" w:rsidP="004109D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Stadium:</w:t>
            </w:r>
          </w:p>
        </w:tc>
        <w:tc>
          <w:tcPr>
            <w:tcW w:w="8579" w:type="dxa"/>
            <w:gridSpan w:val="5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B8C5F0B" w14:textId="77777777" w:rsidR="004109D3" w:rsidRPr="00C01E80" w:rsidRDefault="004109D3" w:rsidP="00772A3A">
            <w:pPr>
              <w:ind w:left="175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E80">
              <w:rPr>
                <w:rFonts w:ascii="Arial" w:hAnsi="Arial" w:cs="Arial"/>
                <w:sz w:val="18"/>
                <w:szCs w:val="18"/>
                <w:lang w:eastAsia="pl-PL"/>
              </w:rPr>
              <w:t>Projekt budowlany</w:t>
            </w:r>
          </w:p>
        </w:tc>
      </w:tr>
      <w:tr w:rsidR="004109D3" w:rsidRPr="0008736A" w14:paraId="0E77F66D" w14:textId="77777777" w:rsidTr="008467F8">
        <w:trPr>
          <w:trHeight w:val="440"/>
        </w:trPr>
        <w:tc>
          <w:tcPr>
            <w:tcW w:w="10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5241CC9" w14:textId="77777777" w:rsidR="004109D3" w:rsidRPr="00C01E80" w:rsidRDefault="004109D3" w:rsidP="004109D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Branża:</w:t>
            </w:r>
          </w:p>
        </w:tc>
        <w:tc>
          <w:tcPr>
            <w:tcW w:w="8579" w:type="dxa"/>
            <w:gridSpan w:val="5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5711678" w14:textId="0E6C7639" w:rsidR="004109D3" w:rsidRPr="00C01E80" w:rsidRDefault="000750FB" w:rsidP="00772A3A">
            <w:pPr>
              <w:ind w:left="175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Telekomunikacja</w:t>
            </w:r>
          </w:p>
        </w:tc>
      </w:tr>
      <w:tr w:rsidR="004109D3" w:rsidRPr="0008736A" w14:paraId="55A2EC07" w14:textId="77777777" w:rsidTr="009B3851">
        <w:trPr>
          <w:trHeight w:val="1331"/>
        </w:trPr>
        <w:tc>
          <w:tcPr>
            <w:tcW w:w="102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B357EC1" w14:textId="77777777" w:rsidR="004109D3" w:rsidRPr="00C01E80" w:rsidRDefault="004109D3" w:rsidP="004109D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bookmarkStart w:id="5" w:name="_Hlk14848028"/>
            <w:bookmarkStart w:id="6" w:name="_Hlk531201442"/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Inwestor:</w:t>
            </w:r>
          </w:p>
        </w:tc>
        <w:tc>
          <w:tcPr>
            <w:tcW w:w="1843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E4C6CB5" w14:textId="307B432F" w:rsidR="004109D3" w:rsidRPr="00C01E80" w:rsidRDefault="009B3851" w:rsidP="00BD375B">
            <w:pPr>
              <w:autoSpaceDE w:val="0"/>
              <w:autoSpaceDN w:val="0"/>
              <w:adjustRightInd w:val="0"/>
              <w:ind w:left="142" w:firstLine="175"/>
              <w:jc w:val="lef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DC9980C" wp14:editId="23EF5F0D">
                  <wp:extent cx="608270" cy="726036"/>
                  <wp:effectExtent l="0" t="0" r="190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37" cy="733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6" w:type="dxa"/>
            <w:gridSpan w:val="3"/>
            <w:tcBorders>
              <w:bottom w:val="single" w:sz="4" w:space="0" w:color="auto"/>
            </w:tcBorders>
            <w:vAlign w:val="center"/>
          </w:tcPr>
          <w:p w14:paraId="0C3598FD" w14:textId="77777777" w:rsidR="009B3851" w:rsidRPr="009B3851" w:rsidRDefault="009B3851" w:rsidP="009B3851">
            <w:pPr>
              <w:ind w:left="-110" w:firstLine="0"/>
              <w:rPr>
                <w:rFonts w:ascii="Arial" w:hAnsi="Arial" w:cs="Arial"/>
                <w:sz w:val="18"/>
                <w:szCs w:val="18"/>
              </w:rPr>
            </w:pPr>
            <w:r w:rsidRPr="009B3851">
              <w:rPr>
                <w:rFonts w:ascii="Arial" w:hAnsi="Arial" w:cs="Arial"/>
                <w:sz w:val="18"/>
                <w:szCs w:val="18"/>
              </w:rPr>
              <w:t>Gmina Lubicz</w:t>
            </w:r>
          </w:p>
          <w:p w14:paraId="7F3AE737" w14:textId="77777777" w:rsidR="009B3851" w:rsidRPr="009B3851" w:rsidRDefault="009B3851" w:rsidP="009B3851">
            <w:pPr>
              <w:ind w:left="-110" w:firstLine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3851">
              <w:rPr>
                <w:rFonts w:ascii="Arial" w:hAnsi="Arial" w:cs="Arial"/>
                <w:sz w:val="18"/>
                <w:szCs w:val="18"/>
              </w:rPr>
              <w:t>ul</w:t>
            </w:r>
            <w:proofErr w:type="gramEnd"/>
            <w:r w:rsidRPr="009B3851">
              <w:rPr>
                <w:rFonts w:ascii="Arial" w:hAnsi="Arial" w:cs="Arial"/>
                <w:sz w:val="18"/>
                <w:szCs w:val="18"/>
              </w:rPr>
              <w:t>. Toruńska 21</w:t>
            </w:r>
          </w:p>
          <w:p w14:paraId="45CFF2D0" w14:textId="11C529DC" w:rsidR="004109D3" w:rsidRPr="00C01E80" w:rsidRDefault="009B3851" w:rsidP="009B3851">
            <w:pPr>
              <w:ind w:left="-110" w:firstLine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3851">
              <w:rPr>
                <w:rFonts w:ascii="Arial" w:hAnsi="Arial" w:cs="Arial"/>
                <w:sz w:val="18"/>
                <w:szCs w:val="18"/>
              </w:rPr>
              <w:t>87-162 Lubicz</w:t>
            </w:r>
          </w:p>
        </w:tc>
      </w:tr>
      <w:bookmarkEnd w:id="1"/>
      <w:bookmarkEnd w:id="5"/>
      <w:tr w:rsidR="004109D3" w:rsidRPr="0008736A" w14:paraId="1BF9F2AB" w14:textId="77777777" w:rsidTr="008467F8">
        <w:trPr>
          <w:trHeight w:val="266"/>
        </w:trPr>
        <w:tc>
          <w:tcPr>
            <w:tcW w:w="9606" w:type="dxa"/>
            <w:gridSpan w:val="6"/>
            <w:tcBorders>
              <w:bottom w:val="single" w:sz="18" w:space="0" w:color="auto"/>
            </w:tcBorders>
            <w:vAlign w:val="center"/>
          </w:tcPr>
          <w:p w14:paraId="6645B9E8" w14:textId="77777777" w:rsidR="004109D3" w:rsidRPr="00C01E80" w:rsidRDefault="004109D3" w:rsidP="004109D3">
            <w:pPr>
              <w:autoSpaceDE w:val="0"/>
              <w:autoSpaceDN w:val="0"/>
              <w:adjustRightInd w:val="0"/>
              <w:ind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  <w:bookmarkEnd w:id="6"/>
      <w:tr w:rsidR="004109D3" w:rsidRPr="0008736A" w14:paraId="28ED3451" w14:textId="77777777" w:rsidTr="00272E14">
        <w:trPr>
          <w:trHeight w:val="523"/>
        </w:trPr>
        <w:tc>
          <w:tcPr>
            <w:tcW w:w="2019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F477C" w14:textId="77777777" w:rsidR="004109D3" w:rsidRPr="00C01E80" w:rsidRDefault="004109D3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FUNKCJA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6572F" w14:textId="77777777" w:rsidR="004109D3" w:rsidRPr="00C01E80" w:rsidRDefault="004109D3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0B7891" w14:textId="77777777" w:rsidR="004109D3" w:rsidRPr="00C01E80" w:rsidRDefault="004109D3" w:rsidP="004109D3">
            <w:pPr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234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D1D525B" w14:textId="77777777" w:rsidR="004109D3" w:rsidRPr="00C01E80" w:rsidRDefault="004109D3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PODPIS</w:t>
            </w:r>
          </w:p>
        </w:tc>
      </w:tr>
      <w:tr w:rsidR="004109D3" w:rsidRPr="0008736A" w14:paraId="32657761" w14:textId="77777777" w:rsidTr="00272E14">
        <w:trPr>
          <w:trHeight w:val="1204"/>
        </w:trPr>
        <w:tc>
          <w:tcPr>
            <w:tcW w:w="2019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EFCD74D" w14:textId="77777777" w:rsidR="004109D3" w:rsidRPr="00C01E80" w:rsidRDefault="004109D3" w:rsidP="004109D3">
            <w:pPr>
              <w:ind w:left="709" w:hanging="70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1E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Projektant</w:t>
            </w:r>
          </w:p>
          <w:p w14:paraId="34DC7094" w14:textId="4BA7D43E" w:rsidR="004109D3" w:rsidRPr="00C01E80" w:rsidRDefault="004109D3" w:rsidP="00AB4BD1">
            <w:pPr>
              <w:ind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BRANŻA </w:t>
            </w:r>
            <w:r w:rsidR="004E4F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TELEKOMUNIKACYJNA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7D79BCF" w14:textId="43035062" w:rsidR="004109D3" w:rsidRPr="00E70CD3" w:rsidRDefault="004E4FF8" w:rsidP="004109D3">
            <w:pPr>
              <w:autoSpaceDE w:val="0"/>
              <w:autoSpaceDN w:val="0"/>
              <w:adjustRightInd w:val="0"/>
              <w:ind w:left="709" w:hanging="709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0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Andrzej 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Nowakowski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58D21F" w14:textId="77777777" w:rsidR="004E4FF8" w:rsidRPr="002A6950" w:rsidRDefault="004E4FF8" w:rsidP="004E4FF8">
            <w:pPr>
              <w:ind w:firstLine="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proofErr w:type="gramStart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budowlane</w:t>
            </w:r>
            <w:proofErr w:type="gramEnd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do projektowania w budownictwie telekomunikacyjnym w specjalnościach instalacyjnych w telekomunikacji przewodowej wraz infrastrukturą towarzyszącą w zakresie linii, instalacji i urządzeń liniowych</w:t>
            </w:r>
          </w:p>
          <w:p w14:paraId="001E332A" w14:textId="0C81A750" w:rsidR="004109D3" w:rsidRPr="0044314A" w:rsidRDefault="004E4FF8" w:rsidP="004E4FF8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eastAsia="pl-PL"/>
              </w:rPr>
            </w:pPr>
            <w:proofErr w:type="gramStart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nr</w:t>
            </w:r>
            <w:proofErr w:type="gramEnd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upr</w:t>
            </w:r>
            <w:proofErr w:type="spellEnd"/>
            <w:r w:rsidRPr="002A695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1067/98/U</w:t>
            </w: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9D80DE" w14:textId="01924CA0" w:rsidR="004109D3" w:rsidRPr="00C01E80" w:rsidRDefault="004109D3" w:rsidP="004109D3">
            <w:pPr>
              <w:ind w:left="709" w:hanging="709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bookmarkStart w:id="7" w:name="_GoBack"/>
            <w:bookmarkEnd w:id="7"/>
          </w:p>
        </w:tc>
      </w:tr>
      <w:bookmarkEnd w:id="3"/>
    </w:tbl>
    <w:p w14:paraId="2275E7FF" w14:textId="77777777" w:rsidR="004109D3" w:rsidRDefault="004109D3" w:rsidP="004109D3">
      <w:pPr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0DC2F05" w14:textId="77777777" w:rsidR="004109D3" w:rsidRPr="00DA0997" w:rsidRDefault="004109D3" w:rsidP="004109D3">
      <w:pPr>
        <w:jc w:val="center"/>
        <w:rPr>
          <w:rFonts w:ascii="Exo" w:hAnsi="Exo" w:cs="Arial"/>
          <w:sz w:val="18"/>
          <w:szCs w:val="18"/>
        </w:rPr>
      </w:pPr>
      <w:r w:rsidRPr="00DA0997">
        <w:rPr>
          <w:rFonts w:ascii="Exo" w:hAnsi="Exo" w:cs="Arial"/>
          <w:sz w:val="18"/>
          <w:szCs w:val="18"/>
        </w:rPr>
        <w:t>TORUŃ</w:t>
      </w:r>
    </w:p>
    <w:p w14:paraId="1A0475D0" w14:textId="05B9E998" w:rsidR="004109D3" w:rsidRDefault="00923A3C" w:rsidP="004109D3">
      <w:pPr>
        <w:jc w:val="center"/>
        <w:rPr>
          <w:rFonts w:ascii="Arial Narrow" w:hAnsi="Arial Narrow" w:cs="Arial"/>
          <w:sz w:val="16"/>
          <w:szCs w:val="16"/>
        </w:rPr>
      </w:pPr>
      <w:r>
        <w:rPr>
          <w:rFonts w:ascii="Exo" w:hAnsi="Exo" w:cs="Arial"/>
          <w:sz w:val="18"/>
          <w:szCs w:val="18"/>
        </w:rPr>
        <w:t>1 SIERPNIA 2021</w:t>
      </w:r>
      <w:r w:rsidR="004109D3" w:rsidRPr="00DA0997">
        <w:rPr>
          <w:rFonts w:ascii="Exo" w:hAnsi="Exo" w:cs="Arial"/>
          <w:sz w:val="18"/>
          <w:szCs w:val="18"/>
        </w:rPr>
        <w:t>r.</w:t>
      </w:r>
      <w:r w:rsidR="004109D3" w:rsidRPr="009716E5">
        <w:rPr>
          <w:rFonts w:ascii="Arial Narrow" w:hAnsi="Arial Narrow" w:cs="Arial"/>
          <w:sz w:val="16"/>
          <w:szCs w:val="16"/>
        </w:rPr>
        <w:t xml:space="preserve"> </w:t>
      </w:r>
    </w:p>
    <w:p w14:paraId="41E73063" w14:textId="5D380D85" w:rsidR="00C751B3" w:rsidRDefault="00C751B3" w:rsidP="004109D3">
      <w:pPr>
        <w:jc w:val="center"/>
        <w:rPr>
          <w:rFonts w:ascii="Arial Narrow" w:hAnsi="Arial Narrow" w:cs="Arial"/>
          <w:sz w:val="16"/>
          <w:szCs w:val="16"/>
        </w:rPr>
      </w:pPr>
    </w:p>
    <w:p w14:paraId="4A6B9310" w14:textId="77777777" w:rsidR="00C751B3" w:rsidRDefault="00C751B3" w:rsidP="004109D3">
      <w:pPr>
        <w:jc w:val="center"/>
        <w:rPr>
          <w:rFonts w:ascii="Arial Narrow" w:hAnsi="Arial Narrow" w:cs="Arial"/>
          <w:sz w:val="16"/>
          <w:szCs w:val="16"/>
        </w:rPr>
      </w:pPr>
    </w:p>
    <w:p w14:paraId="5EDB426D" w14:textId="1C902F6F" w:rsidR="00595D93" w:rsidRPr="00595D93" w:rsidRDefault="00595D93" w:rsidP="00595D93">
      <w:pPr>
        <w:rPr>
          <w:rFonts w:ascii="Arial Narrow" w:hAnsi="Arial Narrow" w:cs="Arial"/>
          <w:sz w:val="16"/>
          <w:szCs w:val="16"/>
        </w:rPr>
      </w:pPr>
    </w:p>
    <w:p w14:paraId="6E94AF9B" w14:textId="62C68C3F" w:rsidR="00C14900" w:rsidRPr="00794BC3" w:rsidRDefault="00C14900" w:rsidP="00BC2F52">
      <w:pPr>
        <w:pStyle w:val="Akapitzlist"/>
        <w:numPr>
          <w:ilvl w:val="0"/>
          <w:numId w:val="4"/>
        </w:numPr>
        <w:suppressAutoHyphens w:val="0"/>
        <w:ind w:left="284" w:hanging="284"/>
        <w:jc w:val="left"/>
        <w:rPr>
          <w:rFonts w:ascii="Arial Narrow" w:hAnsi="Arial Narrow" w:cs="Arial"/>
          <w:sz w:val="16"/>
          <w:szCs w:val="16"/>
        </w:rPr>
        <w:sectPr w:rsidR="00C14900" w:rsidRPr="00794BC3" w:rsidSect="00916AB6"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985" w:right="1418" w:bottom="1134" w:left="1418" w:header="425" w:footer="0" w:gutter="0"/>
          <w:cols w:space="708"/>
          <w:titlePg/>
          <w:docGrid w:linePitch="600" w:charSpace="36864"/>
        </w:sectPr>
      </w:pPr>
    </w:p>
    <w:p w14:paraId="06841260" w14:textId="3C8E19AC" w:rsidR="002D71A8" w:rsidRPr="002D71A8" w:rsidRDefault="002D71A8" w:rsidP="00272E14">
      <w:pPr>
        <w:ind w:firstLine="0"/>
        <w:rPr>
          <w:rFonts w:eastAsia="Times New Roman" w:cs="Arial"/>
          <w:sz w:val="18"/>
          <w:szCs w:val="18"/>
        </w:rPr>
      </w:pPr>
    </w:p>
    <w:sectPr w:rsidR="002D71A8" w:rsidRPr="002D71A8" w:rsidSect="00272E14">
      <w:headerReference w:type="default" r:id="rId12"/>
      <w:footerReference w:type="default" r:id="rId13"/>
      <w:pgSz w:w="11906" w:h="16838"/>
      <w:pgMar w:top="1134" w:right="1418" w:bottom="1134" w:left="1418" w:header="425" w:footer="603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2F358" w14:textId="77777777" w:rsidR="00973473" w:rsidRDefault="00973473">
      <w:r>
        <w:separator/>
      </w:r>
    </w:p>
  </w:endnote>
  <w:endnote w:type="continuationSeparator" w:id="0">
    <w:p w14:paraId="5B53105E" w14:textId="77777777" w:rsidR="00973473" w:rsidRDefault="0097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xo">
    <w:altName w:val="Cambria Math"/>
    <w:charset w:val="EE"/>
    <w:family w:val="auto"/>
    <w:pitch w:val="variable"/>
    <w:sig w:usb0="00000001" w:usb1="4000204B" w:usb2="00000000" w:usb3="00000000" w:csb0="00000093" w:csb1="00000000"/>
  </w:font>
  <w:font w:name="BankGothic Md BT">
    <w:altName w:val="Copperplate Gothic Bold"/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7188C" w14:textId="77777777" w:rsidR="006D7E67" w:rsidRPr="00091E10" w:rsidRDefault="006D7E67" w:rsidP="009B3851">
    <w:pPr>
      <w:pStyle w:val="Stopka"/>
      <w:ind w:right="-2" w:firstLine="0"/>
      <w:jc w:val="right"/>
      <w:rPr>
        <w:rFonts w:ascii="Exo" w:hAnsi="Exo" w:cs="Arial"/>
        <w:sz w:val="14"/>
        <w:szCs w:val="14"/>
      </w:rPr>
    </w:pP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>
      <w:rPr>
        <w:rFonts w:ascii="Exo" w:hAnsi="Exo" w:cs="Arial"/>
        <w:sz w:val="14"/>
        <w:szCs w:val="14"/>
      </w:rPr>
      <w:tab/>
    </w:r>
    <w:r w:rsidRPr="002651B2">
      <w:rPr>
        <w:rFonts w:ascii="Exo" w:hAnsi="Exo" w:cs="Arial"/>
        <w:sz w:val="14"/>
        <w:szCs w:val="14"/>
      </w:rPr>
      <w:fldChar w:fldCharType="begin"/>
    </w:r>
    <w:r w:rsidRPr="002651B2">
      <w:rPr>
        <w:rFonts w:ascii="Exo" w:hAnsi="Exo" w:cs="Arial"/>
        <w:sz w:val="14"/>
        <w:szCs w:val="14"/>
      </w:rPr>
      <w:instrText>PAGE   \* MERGEFORMAT</w:instrText>
    </w:r>
    <w:r w:rsidRPr="002651B2">
      <w:rPr>
        <w:rFonts w:ascii="Exo" w:hAnsi="Exo" w:cs="Arial"/>
        <w:sz w:val="14"/>
        <w:szCs w:val="14"/>
      </w:rPr>
      <w:fldChar w:fldCharType="separate"/>
    </w:r>
    <w:r w:rsidR="00272E14">
      <w:rPr>
        <w:rFonts w:ascii="Exo" w:hAnsi="Exo" w:cs="Arial"/>
        <w:noProof/>
        <w:sz w:val="14"/>
        <w:szCs w:val="14"/>
      </w:rPr>
      <w:t>2</w:t>
    </w:r>
    <w:r w:rsidRPr="002651B2">
      <w:rPr>
        <w:rFonts w:ascii="Exo" w:hAnsi="Exo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A931D" w14:textId="25FC961C" w:rsidR="006D7E67" w:rsidRPr="00091E10" w:rsidRDefault="006D7E67" w:rsidP="003171D4">
    <w:pPr>
      <w:pStyle w:val="Stopka"/>
      <w:ind w:right="-2" w:firstLine="0"/>
      <w:rPr>
        <w:rFonts w:ascii="Exo" w:hAnsi="Exo" w:cs="Arial"/>
        <w:sz w:val="14"/>
        <w:szCs w:val="14"/>
      </w:rPr>
    </w:pPr>
  </w:p>
  <w:p w14:paraId="52CAA7FC" w14:textId="552677B3" w:rsidR="006D7E67" w:rsidRDefault="006D7E6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8FCAB5F" wp14:editId="294CF1AB">
          <wp:simplePos x="0" y="0"/>
          <wp:positionH relativeFrom="page">
            <wp:posOffset>33655</wp:posOffset>
          </wp:positionH>
          <wp:positionV relativeFrom="page">
            <wp:posOffset>9477375</wp:posOffset>
          </wp:positionV>
          <wp:extent cx="7459345" cy="1148080"/>
          <wp:effectExtent l="0" t="0" r="8255" b="0"/>
          <wp:wrapSquare wrapText="bothSides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396"/>
                  <a:stretch/>
                </pic:blipFill>
                <pic:spPr bwMode="auto">
                  <a:xfrm>
                    <a:off x="0" y="0"/>
                    <a:ext cx="7459345" cy="1148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7658331"/>
      <w:docPartObj>
        <w:docPartGallery w:val="Page Numbers (Bottom of Page)"/>
        <w:docPartUnique/>
      </w:docPartObj>
    </w:sdtPr>
    <w:sdtEndPr>
      <w:rPr>
        <w:rFonts w:ascii="Exo" w:hAnsi="Exo"/>
        <w:sz w:val="16"/>
        <w:szCs w:val="16"/>
      </w:rPr>
    </w:sdtEndPr>
    <w:sdtContent>
      <w:p w14:paraId="27FC3F6F" w14:textId="75D2DF27" w:rsidR="006D7E67" w:rsidRPr="001D1432" w:rsidRDefault="006D7E67" w:rsidP="001D1432">
        <w:pPr>
          <w:pStyle w:val="Stopka"/>
          <w:ind w:right="-428"/>
          <w:jc w:val="right"/>
          <w:rPr>
            <w:rFonts w:ascii="Exo" w:hAnsi="Exo"/>
            <w:sz w:val="16"/>
            <w:szCs w:val="16"/>
          </w:rPr>
        </w:pPr>
        <w:r w:rsidRPr="001D1432">
          <w:rPr>
            <w:rFonts w:ascii="Exo" w:hAnsi="Exo"/>
            <w:sz w:val="16"/>
            <w:szCs w:val="16"/>
          </w:rPr>
          <w:fldChar w:fldCharType="begin"/>
        </w:r>
        <w:r w:rsidRPr="001D1432">
          <w:rPr>
            <w:rFonts w:ascii="Exo" w:hAnsi="Exo"/>
            <w:sz w:val="16"/>
            <w:szCs w:val="16"/>
          </w:rPr>
          <w:instrText>PAGE   \* MERGEFORMAT</w:instrText>
        </w:r>
        <w:r w:rsidRPr="001D1432">
          <w:rPr>
            <w:rFonts w:ascii="Exo" w:hAnsi="Exo"/>
            <w:sz w:val="16"/>
            <w:szCs w:val="16"/>
          </w:rPr>
          <w:fldChar w:fldCharType="separate"/>
        </w:r>
        <w:r w:rsidR="00004A61">
          <w:rPr>
            <w:rFonts w:ascii="Exo" w:hAnsi="Exo"/>
            <w:noProof/>
            <w:sz w:val="16"/>
            <w:szCs w:val="16"/>
          </w:rPr>
          <w:t>2</w:t>
        </w:r>
        <w:r w:rsidRPr="001D1432">
          <w:rPr>
            <w:rFonts w:ascii="Exo" w:hAnsi="Exo"/>
            <w:sz w:val="16"/>
            <w:szCs w:val="16"/>
          </w:rPr>
          <w:fldChar w:fldCharType="end"/>
        </w:r>
      </w:p>
    </w:sdtContent>
  </w:sdt>
  <w:p w14:paraId="6BCDADCA" w14:textId="77777777" w:rsidR="006D7E67" w:rsidRPr="00AD5421" w:rsidRDefault="006D7E67" w:rsidP="00AD5421">
    <w:pPr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6FE8C" w14:textId="77777777" w:rsidR="00973473" w:rsidRDefault="00973473">
      <w:r>
        <w:separator/>
      </w:r>
    </w:p>
  </w:footnote>
  <w:footnote w:type="continuationSeparator" w:id="0">
    <w:p w14:paraId="2B35DBAC" w14:textId="77777777" w:rsidR="00973473" w:rsidRDefault="00973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CC34E" w14:textId="2F412073" w:rsidR="006D7E67" w:rsidRDefault="006D7E67">
    <w:pPr>
      <w:pStyle w:val="Nagwek"/>
    </w:pPr>
    <w:r>
      <w:rPr>
        <w:rFonts w:cs="Arial"/>
        <w:b/>
        <w:bCs/>
        <w:noProof/>
        <w:spacing w:val="34"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7086A282" wp14:editId="2C741BDA">
          <wp:simplePos x="0" y="0"/>
          <wp:positionH relativeFrom="page">
            <wp:posOffset>57785</wp:posOffset>
          </wp:positionH>
          <wp:positionV relativeFrom="paragraph">
            <wp:posOffset>-219974</wp:posOffset>
          </wp:positionV>
          <wp:extent cx="7434352" cy="1247460"/>
          <wp:effectExtent l="0" t="0" r="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286"/>
                  <a:stretch/>
                </pic:blipFill>
                <pic:spPr bwMode="auto">
                  <a:xfrm>
                    <a:off x="0" y="0"/>
                    <a:ext cx="7434352" cy="1247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2EB03" w14:textId="4211C8CF" w:rsidR="006D7E67" w:rsidRPr="001A4D5C" w:rsidRDefault="006D7E67" w:rsidP="001A4D5C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A04A1D6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  <w:rPr>
        <w:rFonts w:ascii="Calibri" w:hAnsi="Calibri" w:cs="Symbol" w:hint="default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Wingdings" w:hint="default"/>
        <w:sz w:val="22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1"/>
        <w:szCs w:val="21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30767F86"/>
    <w:lvl w:ilvl="0">
      <w:start w:val="1"/>
      <w:numFmt w:val="bullet"/>
      <w:pStyle w:val="-wypu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  <w:sz w:val="21"/>
        <w:szCs w:val="21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1"/>
        <w:szCs w:val="21"/>
      </w:rPr>
    </w:lvl>
  </w:abstractNum>
  <w:abstractNum w:abstractNumId="9" w15:restartNumberingAfterBreak="0">
    <w:nsid w:val="0E660E50"/>
    <w:multiLevelType w:val="hybridMultilevel"/>
    <w:tmpl w:val="7DCC5A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574B6"/>
    <w:multiLevelType w:val="hybridMultilevel"/>
    <w:tmpl w:val="90AC8AEE"/>
    <w:lvl w:ilvl="0" w:tplc="46B048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7E70003A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E69CACC8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2AA07B2C"/>
    <w:multiLevelType w:val="hybridMultilevel"/>
    <w:tmpl w:val="638A1182"/>
    <w:lvl w:ilvl="0" w:tplc="0415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2" w15:restartNumberingAfterBreak="0">
    <w:nsid w:val="30FC786E"/>
    <w:multiLevelType w:val="hybridMultilevel"/>
    <w:tmpl w:val="AA46E066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831647E"/>
    <w:multiLevelType w:val="hybridMultilevel"/>
    <w:tmpl w:val="1DA6E3B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86D7246"/>
    <w:multiLevelType w:val="hybridMultilevel"/>
    <w:tmpl w:val="4D18FCBC"/>
    <w:lvl w:ilvl="0" w:tplc="A89AAC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0F9E"/>
    <w:multiLevelType w:val="hybridMultilevel"/>
    <w:tmpl w:val="4D18FCBC"/>
    <w:lvl w:ilvl="0" w:tplc="A89AAC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C4233"/>
    <w:multiLevelType w:val="multilevel"/>
    <w:tmpl w:val="C14C2E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165288"/>
    <w:multiLevelType w:val="hybridMultilevel"/>
    <w:tmpl w:val="DC9A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5"/>
  </w:num>
  <w:num w:numId="5">
    <w:abstractNumId w:val="12"/>
  </w:num>
  <w:num w:numId="6">
    <w:abstractNumId w:val="17"/>
  </w:num>
  <w:num w:numId="7">
    <w:abstractNumId w:val="14"/>
  </w:num>
  <w:num w:numId="8">
    <w:abstractNumId w:val="10"/>
  </w:num>
  <w:num w:numId="9">
    <w:abstractNumId w:val="13"/>
  </w:num>
  <w:num w:numId="10">
    <w:abstractNumId w:val="9"/>
  </w:num>
  <w:num w:numId="11">
    <w:abstractNumId w:val="16"/>
  </w:num>
  <w:num w:numId="12">
    <w:abstractNumId w:val="5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B"/>
    <w:rsid w:val="000010A0"/>
    <w:rsid w:val="00002307"/>
    <w:rsid w:val="00002F45"/>
    <w:rsid w:val="00003505"/>
    <w:rsid w:val="00004A61"/>
    <w:rsid w:val="000063D0"/>
    <w:rsid w:val="00006C86"/>
    <w:rsid w:val="000074F8"/>
    <w:rsid w:val="00010B5D"/>
    <w:rsid w:val="00012A3A"/>
    <w:rsid w:val="000136B1"/>
    <w:rsid w:val="00016B29"/>
    <w:rsid w:val="00017919"/>
    <w:rsid w:val="000213BA"/>
    <w:rsid w:val="00024165"/>
    <w:rsid w:val="00037608"/>
    <w:rsid w:val="00042C48"/>
    <w:rsid w:val="00043D28"/>
    <w:rsid w:val="000503FC"/>
    <w:rsid w:val="0005453B"/>
    <w:rsid w:val="00063181"/>
    <w:rsid w:val="0006501C"/>
    <w:rsid w:val="00067373"/>
    <w:rsid w:val="00072014"/>
    <w:rsid w:val="000750FB"/>
    <w:rsid w:val="000751DF"/>
    <w:rsid w:val="00077297"/>
    <w:rsid w:val="00081498"/>
    <w:rsid w:val="0008736A"/>
    <w:rsid w:val="0009600D"/>
    <w:rsid w:val="000A35EF"/>
    <w:rsid w:val="000A51A9"/>
    <w:rsid w:val="000B5506"/>
    <w:rsid w:val="000B68FD"/>
    <w:rsid w:val="000B6EA0"/>
    <w:rsid w:val="000C1BFD"/>
    <w:rsid w:val="000C2A3C"/>
    <w:rsid w:val="000C7579"/>
    <w:rsid w:val="000D3C87"/>
    <w:rsid w:val="000D40E1"/>
    <w:rsid w:val="000D5AD7"/>
    <w:rsid w:val="000D6410"/>
    <w:rsid w:val="000E2CB3"/>
    <w:rsid w:val="000E3E07"/>
    <w:rsid w:val="000F4064"/>
    <w:rsid w:val="000F7DC4"/>
    <w:rsid w:val="001036EA"/>
    <w:rsid w:val="00105861"/>
    <w:rsid w:val="0011034B"/>
    <w:rsid w:val="00110ACD"/>
    <w:rsid w:val="00113868"/>
    <w:rsid w:val="00115E6C"/>
    <w:rsid w:val="001201ED"/>
    <w:rsid w:val="00120ACE"/>
    <w:rsid w:val="0012320E"/>
    <w:rsid w:val="00123C62"/>
    <w:rsid w:val="001302B9"/>
    <w:rsid w:val="00132205"/>
    <w:rsid w:val="0013314E"/>
    <w:rsid w:val="00136F0E"/>
    <w:rsid w:val="00137CB0"/>
    <w:rsid w:val="00141D25"/>
    <w:rsid w:val="001423D4"/>
    <w:rsid w:val="001447E3"/>
    <w:rsid w:val="00151ADA"/>
    <w:rsid w:val="00152615"/>
    <w:rsid w:val="00153EE5"/>
    <w:rsid w:val="0015465E"/>
    <w:rsid w:val="00154AAE"/>
    <w:rsid w:val="00154AEE"/>
    <w:rsid w:val="00154E41"/>
    <w:rsid w:val="001668DF"/>
    <w:rsid w:val="00170220"/>
    <w:rsid w:val="00176662"/>
    <w:rsid w:val="00182E07"/>
    <w:rsid w:val="00185219"/>
    <w:rsid w:val="00192683"/>
    <w:rsid w:val="00195413"/>
    <w:rsid w:val="0019687C"/>
    <w:rsid w:val="001A0699"/>
    <w:rsid w:val="001A06EA"/>
    <w:rsid w:val="001A106B"/>
    <w:rsid w:val="001A3976"/>
    <w:rsid w:val="001A4D5C"/>
    <w:rsid w:val="001B3385"/>
    <w:rsid w:val="001B37DA"/>
    <w:rsid w:val="001B3AB3"/>
    <w:rsid w:val="001C385B"/>
    <w:rsid w:val="001C4664"/>
    <w:rsid w:val="001D1432"/>
    <w:rsid w:val="001D551C"/>
    <w:rsid w:val="001D5A86"/>
    <w:rsid w:val="001D6F43"/>
    <w:rsid w:val="001E7EF5"/>
    <w:rsid w:val="00200777"/>
    <w:rsid w:val="00200BB2"/>
    <w:rsid w:val="00207EF1"/>
    <w:rsid w:val="0021112F"/>
    <w:rsid w:val="002125E8"/>
    <w:rsid w:val="00213C33"/>
    <w:rsid w:val="00214E0E"/>
    <w:rsid w:val="00220EC5"/>
    <w:rsid w:val="00223333"/>
    <w:rsid w:val="002233D0"/>
    <w:rsid w:val="0022533C"/>
    <w:rsid w:val="002257EA"/>
    <w:rsid w:val="00234C6F"/>
    <w:rsid w:val="002358C8"/>
    <w:rsid w:val="00244B59"/>
    <w:rsid w:val="0024598F"/>
    <w:rsid w:val="00246EB5"/>
    <w:rsid w:val="00247CB5"/>
    <w:rsid w:val="002501B7"/>
    <w:rsid w:val="00251196"/>
    <w:rsid w:val="00251362"/>
    <w:rsid w:val="00251C37"/>
    <w:rsid w:val="00251E42"/>
    <w:rsid w:val="002528FF"/>
    <w:rsid w:val="00254FD5"/>
    <w:rsid w:val="00255790"/>
    <w:rsid w:val="00272E14"/>
    <w:rsid w:val="00282095"/>
    <w:rsid w:val="0028422E"/>
    <w:rsid w:val="00287C8B"/>
    <w:rsid w:val="00291A02"/>
    <w:rsid w:val="0029337A"/>
    <w:rsid w:val="002A1AC6"/>
    <w:rsid w:val="002A2EFD"/>
    <w:rsid w:val="002A4E41"/>
    <w:rsid w:val="002B1F54"/>
    <w:rsid w:val="002B2181"/>
    <w:rsid w:val="002B53A5"/>
    <w:rsid w:val="002C1A1A"/>
    <w:rsid w:val="002C1B62"/>
    <w:rsid w:val="002C215C"/>
    <w:rsid w:val="002C2679"/>
    <w:rsid w:val="002C35D8"/>
    <w:rsid w:val="002C51C3"/>
    <w:rsid w:val="002D0B7E"/>
    <w:rsid w:val="002D1AF7"/>
    <w:rsid w:val="002D2F6B"/>
    <w:rsid w:val="002D432B"/>
    <w:rsid w:val="002D4995"/>
    <w:rsid w:val="002D71A8"/>
    <w:rsid w:val="002D765A"/>
    <w:rsid w:val="002D7EBA"/>
    <w:rsid w:val="002E448A"/>
    <w:rsid w:val="002E4A85"/>
    <w:rsid w:val="002E56B6"/>
    <w:rsid w:val="002F0353"/>
    <w:rsid w:val="002F5397"/>
    <w:rsid w:val="002F66A8"/>
    <w:rsid w:val="003044E1"/>
    <w:rsid w:val="0030719C"/>
    <w:rsid w:val="003108FD"/>
    <w:rsid w:val="00315580"/>
    <w:rsid w:val="003171D4"/>
    <w:rsid w:val="00322DAD"/>
    <w:rsid w:val="00330B72"/>
    <w:rsid w:val="00331AB4"/>
    <w:rsid w:val="003327A0"/>
    <w:rsid w:val="003334FA"/>
    <w:rsid w:val="0034296F"/>
    <w:rsid w:val="003431C6"/>
    <w:rsid w:val="00343D20"/>
    <w:rsid w:val="003533DA"/>
    <w:rsid w:val="00353992"/>
    <w:rsid w:val="003552B1"/>
    <w:rsid w:val="00356372"/>
    <w:rsid w:val="00357675"/>
    <w:rsid w:val="003663E9"/>
    <w:rsid w:val="00366609"/>
    <w:rsid w:val="00377E02"/>
    <w:rsid w:val="00386965"/>
    <w:rsid w:val="00386F9D"/>
    <w:rsid w:val="003871D8"/>
    <w:rsid w:val="00387518"/>
    <w:rsid w:val="00392218"/>
    <w:rsid w:val="00393AF2"/>
    <w:rsid w:val="003945B3"/>
    <w:rsid w:val="00394CC3"/>
    <w:rsid w:val="00395013"/>
    <w:rsid w:val="00397535"/>
    <w:rsid w:val="00397897"/>
    <w:rsid w:val="00397EC0"/>
    <w:rsid w:val="003A089D"/>
    <w:rsid w:val="003A2EB7"/>
    <w:rsid w:val="003B0EC0"/>
    <w:rsid w:val="003B6B24"/>
    <w:rsid w:val="003B7553"/>
    <w:rsid w:val="003B79DF"/>
    <w:rsid w:val="003C119A"/>
    <w:rsid w:val="003C2AF6"/>
    <w:rsid w:val="003C6F41"/>
    <w:rsid w:val="003D3FE7"/>
    <w:rsid w:val="003D6BDD"/>
    <w:rsid w:val="003E1634"/>
    <w:rsid w:val="003E1D00"/>
    <w:rsid w:val="003E28E0"/>
    <w:rsid w:val="003E2D33"/>
    <w:rsid w:val="003E3E3F"/>
    <w:rsid w:val="003E49D3"/>
    <w:rsid w:val="003E548D"/>
    <w:rsid w:val="003E6FE8"/>
    <w:rsid w:val="003F4C6A"/>
    <w:rsid w:val="004109D3"/>
    <w:rsid w:val="00412EAD"/>
    <w:rsid w:val="00416A11"/>
    <w:rsid w:val="004242FB"/>
    <w:rsid w:val="00425327"/>
    <w:rsid w:val="00433292"/>
    <w:rsid w:val="0043339D"/>
    <w:rsid w:val="0043640E"/>
    <w:rsid w:val="00440D56"/>
    <w:rsid w:val="0044314A"/>
    <w:rsid w:val="00443AEA"/>
    <w:rsid w:val="0044681B"/>
    <w:rsid w:val="00447D6D"/>
    <w:rsid w:val="00466F2A"/>
    <w:rsid w:val="004707A8"/>
    <w:rsid w:val="00473034"/>
    <w:rsid w:val="00474E6E"/>
    <w:rsid w:val="00475CC7"/>
    <w:rsid w:val="00481231"/>
    <w:rsid w:val="00484BE4"/>
    <w:rsid w:val="00491807"/>
    <w:rsid w:val="0049244F"/>
    <w:rsid w:val="004955E5"/>
    <w:rsid w:val="00495A99"/>
    <w:rsid w:val="004A046E"/>
    <w:rsid w:val="004A0714"/>
    <w:rsid w:val="004A2A55"/>
    <w:rsid w:val="004A46C0"/>
    <w:rsid w:val="004A6D82"/>
    <w:rsid w:val="004A7423"/>
    <w:rsid w:val="004B4D06"/>
    <w:rsid w:val="004B587D"/>
    <w:rsid w:val="004B65FB"/>
    <w:rsid w:val="004B70EF"/>
    <w:rsid w:val="004B74BE"/>
    <w:rsid w:val="004C0E54"/>
    <w:rsid w:val="004C18A9"/>
    <w:rsid w:val="004C4FC4"/>
    <w:rsid w:val="004D1B11"/>
    <w:rsid w:val="004D5D80"/>
    <w:rsid w:val="004E00FC"/>
    <w:rsid w:val="004E051A"/>
    <w:rsid w:val="004E4FF8"/>
    <w:rsid w:val="004E6EBA"/>
    <w:rsid w:val="004F1048"/>
    <w:rsid w:val="004F28BB"/>
    <w:rsid w:val="004F3C0F"/>
    <w:rsid w:val="004F51AE"/>
    <w:rsid w:val="00502F2C"/>
    <w:rsid w:val="005100D4"/>
    <w:rsid w:val="0051243E"/>
    <w:rsid w:val="005132E1"/>
    <w:rsid w:val="00513B34"/>
    <w:rsid w:val="00516068"/>
    <w:rsid w:val="00526E13"/>
    <w:rsid w:val="005303AA"/>
    <w:rsid w:val="00540045"/>
    <w:rsid w:val="0054098C"/>
    <w:rsid w:val="00552880"/>
    <w:rsid w:val="005538CD"/>
    <w:rsid w:val="00553C36"/>
    <w:rsid w:val="00553C49"/>
    <w:rsid w:val="00554A7F"/>
    <w:rsid w:val="00567C24"/>
    <w:rsid w:val="00571A11"/>
    <w:rsid w:val="0057212E"/>
    <w:rsid w:val="00581F64"/>
    <w:rsid w:val="0058313E"/>
    <w:rsid w:val="00587E31"/>
    <w:rsid w:val="005936EE"/>
    <w:rsid w:val="00593C12"/>
    <w:rsid w:val="00595268"/>
    <w:rsid w:val="0059587E"/>
    <w:rsid w:val="00595D93"/>
    <w:rsid w:val="005A6D9D"/>
    <w:rsid w:val="005B1A78"/>
    <w:rsid w:val="005B257C"/>
    <w:rsid w:val="005B6387"/>
    <w:rsid w:val="005B76E5"/>
    <w:rsid w:val="005C1800"/>
    <w:rsid w:val="005C2F36"/>
    <w:rsid w:val="005C565B"/>
    <w:rsid w:val="005C579F"/>
    <w:rsid w:val="005D4557"/>
    <w:rsid w:val="005D4767"/>
    <w:rsid w:val="005D5646"/>
    <w:rsid w:val="005D7F69"/>
    <w:rsid w:val="005E0871"/>
    <w:rsid w:val="005E08CE"/>
    <w:rsid w:val="005E1648"/>
    <w:rsid w:val="005E4967"/>
    <w:rsid w:val="005F3332"/>
    <w:rsid w:val="005F47F4"/>
    <w:rsid w:val="005F5C95"/>
    <w:rsid w:val="005F726F"/>
    <w:rsid w:val="00600DE0"/>
    <w:rsid w:val="006017A2"/>
    <w:rsid w:val="00604787"/>
    <w:rsid w:val="0060479B"/>
    <w:rsid w:val="00611BBE"/>
    <w:rsid w:val="00612201"/>
    <w:rsid w:val="00612F87"/>
    <w:rsid w:val="00616154"/>
    <w:rsid w:val="00620C92"/>
    <w:rsid w:val="00623ACA"/>
    <w:rsid w:val="00625593"/>
    <w:rsid w:val="0063068B"/>
    <w:rsid w:val="006357D1"/>
    <w:rsid w:val="006429CD"/>
    <w:rsid w:val="00643591"/>
    <w:rsid w:val="006510D8"/>
    <w:rsid w:val="00655AE4"/>
    <w:rsid w:val="00655F9C"/>
    <w:rsid w:val="006605A3"/>
    <w:rsid w:val="006641E7"/>
    <w:rsid w:val="0066715F"/>
    <w:rsid w:val="00672BCB"/>
    <w:rsid w:val="006746DC"/>
    <w:rsid w:val="00676622"/>
    <w:rsid w:val="00681F9C"/>
    <w:rsid w:val="006872B7"/>
    <w:rsid w:val="00690BC6"/>
    <w:rsid w:val="00692A6A"/>
    <w:rsid w:val="006932CE"/>
    <w:rsid w:val="006947DD"/>
    <w:rsid w:val="006B3405"/>
    <w:rsid w:val="006B3E1D"/>
    <w:rsid w:val="006B5290"/>
    <w:rsid w:val="006C0726"/>
    <w:rsid w:val="006C0E8F"/>
    <w:rsid w:val="006C283F"/>
    <w:rsid w:val="006C40A1"/>
    <w:rsid w:val="006C4EA0"/>
    <w:rsid w:val="006C67AD"/>
    <w:rsid w:val="006C73A0"/>
    <w:rsid w:val="006D7E67"/>
    <w:rsid w:val="006E0A7D"/>
    <w:rsid w:val="006E43CB"/>
    <w:rsid w:val="006E727B"/>
    <w:rsid w:val="006F09F6"/>
    <w:rsid w:val="006F1633"/>
    <w:rsid w:val="006F4543"/>
    <w:rsid w:val="0070731C"/>
    <w:rsid w:val="0071138B"/>
    <w:rsid w:val="007127B2"/>
    <w:rsid w:val="00712D1C"/>
    <w:rsid w:val="00713B4D"/>
    <w:rsid w:val="00720315"/>
    <w:rsid w:val="00722F57"/>
    <w:rsid w:val="00732C57"/>
    <w:rsid w:val="00733F7A"/>
    <w:rsid w:val="00735307"/>
    <w:rsid w:val="0073744E"/>
    <w:rsid w:val="0074169A"/>
    <w:rsid w:val="00742999"/>
    <w:rsid w:val="00745A5D"/>
    <w:rsid w:val="00745D96"/>
    <w:rsid w:val="007504D6"/>
    <w:rsid w:val="00751F1B"/>
    <w:rsid w:val="007526D8"/>
    <w:rsid w:val="0075427A"/>
    <w:rsid w:val="00755F4C"/>
    <w:rsid w:val="00756EB0"/>
    <w:rsid w:val="00757990"/>
    <w:rsid w:val="0076335A"/>
    <w:rsid w:val="00763F02"/>
    <w:rsid w:val="0076489A"/>
    <w:rsid w:val="007648BE"/>
    <w:rsid w:val="00766D17"/>
    <w:rsid w:val="00767AA3"/>
    <w:rsid w:val="00767FAF"/>
    <w:rsid w:val="0077039E"/>
    <w:rsid w:val="00772A3A"/>
    <w:rsid w:val="00772ACC"/>
    <w:rsid w:val="00772C91"/>
    <w:rsid w:val="00774D35"/>
    <w:rsid w:val="00777B1D"/>
    <w:rsid w:val="00780848"/>
    <w:rsid w:val="00781F2D"/>
    <w:rsid w:val="007915EB"/>
    <w:rsid w:val="00792500"/>
    <w:rsid w:val="00794BC3"/>
    <w:rsid w:val="007A1D83"/>
    <w:rsid w:val="007A241C"/>
    <w:rsid w:val="007B0C30"/>
    <w:rsid w:val="007B5317"/>
    <w:rsid w:val="007B675A"/>
    <w:rsid w:val="007C3C2A"/>
    <w:rsid w:val="007C4363"/>
    <w:rsid w:val="007C4C23"/>
    <w:rsid w:val="007C567E"/>
    <w:rsid w:val="007D0176"/>
    <w:rsid w:val="007D403E"/>
    <w:rsid w:val="007D42E3"/>
    <w:rsid w:val="007D5852"/>
    <w:rsid w:val="007D5E79"/>
    <w:rsid w:val="007E0BE4"/>
    <w:rsid w:val="007E2702"/>
    <w:rsid w:val="007E39BC"/>
    <w:rsid w:val="007F642C"/>
    <w:rsid w:val="00804C1C"/>
    <w:rsid w:val="008109F2"/>
    <w:rsid w:val="008145F2"/>
    <w:rsid w:val="0082042E"/>
    <w:rsid w:val="00821EF9"/>
    <w:rsid w:val="00824C33"/>
    <w:rsid w:val="008333FD"/>
    <w:rsid w:val="00840861"/>
    <w:rsid w:val="0084288E"/>
    <w:rsid w:val="00845FD3"/>
    <w:rsid w:val="008467F8"/>
    <w:rsid w:val="008477E4"/>
    <w:rsid w:val="00852095"/>
    <w:rsid w:val="0086099B"/>
    <w:rsid w:val="00860B2B"/>
    <w:rsid w:val="00862770"/>
    <w:rsid w:val="008671A7"/>
    <w:rsid w:val="00870A27"/>
    <w:rsid w:val="008741EC"/>
    <w:rsid w:val="0087573F"/>
    <w:rsid w:val="008771D3"/>
    <w:rsid w:val="008A10BC"/>
    <w:rsid w:val="008A220C"/>
    <w:rsid w:val="008A4971"/>
    <w:rsid w:val="008B0B9E"/>
    <w:rsid w:val="008B1427"/>
    <w:rsid w:val="008B2A25"/>
    <w:rsid w:val="008B3980"/>
    <w:rsid w:val="008B76F5"/>
    <w:rsid w:val="008C007D"/>
    <w:rsid w:val="008C0107"/>
    <w:rsid w:val="008C1D01"/>
    <w:rsid w:val="008C470A"/>
    <w:rsid w:val="008D17CD"/>
    <w:rsid w:val="008D2F8E"/>
    <w:rsid w:val="008D3E49"/>
    <w:rsid w:val="008D57EA"/>
    <w:rsid w:val="008D7994"/>
    <w:rsid w:val="008E0438"/>
    <w:rsid w:val="008F3A0F"/>
    <w:rsid w:val="008F64EF"/>
    <w:rsid w:val="008F6ABA"/>
    <w:rsid w:val="008F6E56"/>
    <w:rsid w:val="009000EC"/>
    <w:rsid w:val="00901A9E"/>
    <w:rsid w:val="00902066"/>
    <w:rsid w:val="009056DF"/>
    <w:rsid w:val="009104D8"/>
    <w:rsid w:val="0091261B"/>
    <w:rsid w:val="00915C8E"/>
    <w:rsid w:val="00916AB6"/>
    <w:rsid w:val="0092210F"/>
    <w:rsid w:val="00923A3C"/>
    <w:rsid w:val="009254BE"/>
    <w:rsid w:val="00925BE1"/>
    <w:rsid w:val="009275EE"/>
    <w:rsid w:val="00931FDB"/>
    <w:rsid w:val="00933427"/>
    <w:rsid w:val="00933504"/>
    <w:rsid w:val="00934974"/>
    <w:rsid w:val="0093518D"/>
    <w:rsid w:val="0093676B"/>
    <w:rsid w:val="009457DA"/>
    <w:rsid w:val="009458A3"/>
    <w:rsid w:val="009466C6"/>
    <w:rsid w:val="00952DFE"/>
    <w:rsid w:val="0096112B"/>
    <w:rsid w:val="009637FA"/>
    <w:rsid w:val="0096416B"/>
    <w:rsid w:val="009671BE"/>
    <w:rsid w:val="00971B6D"/>
    <w:rsid w:val="00973473"/>
    <w:rsid w:val="00975E8B"/>
    <w:rsid w:val="00976AB6"/>
    <w:rsid w:val="00981570"/>
    <w:rsid w:val="009A1EC8"/>
    <w:rsid w:val="009A3722"/>
    <w:rsid w:val="009A5D11"/>
    <w:rsid w:val="009B0442"/>
    <w:rsid w:val="009B3851"/>
    <w:rsid w:val="009B5088"/>
    <w:rsid w:val="009C6933"/>
    <w:rsid w:val="009D1B1D"/>
    <w:rsid w:val="009D6B17"/>
    <w:rsid w:val="009E1E59"/>
    <w:rsid w:val="009E421F"/>
    <w:rsid w:val="009E52E3"/>
    <w:rsid w:val="009E6D54"/>
    <w:rsid w:val="009E6E40"/>
    <w:rsid w:val="009E6F1A"/>
    <w:rsid w:val="009F125C"/>
    <w:rsid w:val="009F1C3D"/>
    <w:rsid w:val="009F6CB4"/>
    <w:rsid w:val="00A00AA2"/>
    <w:rsid w:val="00A0304E"/>
    <w:rsid w:val="00A05169"/>
    <w:rsid w:val="00A060A5"/>
    <w:rsid w:val="00A16D9C"/>
    <w:rsid w:val="00A17E94"/>
    <w:rsid w:val="00A2287A"/>
    <w:rsid w:val="00A24566"/>
    <w:rsid w:val="00A30958"/>
    <w:rsid w:val="00A35AD1"/>
    <w:rsid w:val="00A365C6"/>
    <w:rsid w:val="00A408EE"/>
    <w:rsid w:val="00A41720"/>
    <w:rsid w:val="00A45B69"/>
    <w:rsid w:val="00A45BD5"/>
    <w:rsid w:val="00A46437"/>
    <w:rsid w:val="00A52591"/>
    <w:rsid w:val="00A53304"/>
    <w:rsid w:val="00A55667"/>
    <w:rsid w:val="00A55A7F"/>
    <w:rsid w:val="00A55BEB"/>
    <w:rsid w:val="00A577D8"/>
    <w:rsid w:val="00A57C33"/>
    <w:rsid w:val="00A61D80"/>
    <w:rsid w:val="00A626D3"/>
    <w:rsid w:val="00A64D6C"/>
    <w:rsid w:val="00A64F70"/>
    <w:rsid w:val="00A72718"/>
    <w:rsid w:val="00A72D7D"/>
    <w:rsid w:val="00A7679F"/>
    <w:rsid w:val="00A778E3"/>
    <w:rsid w:val="00A80AD0"/>
    <w:rsid w:val="00A86FE9"/>
    <w:rsid w:val="00A909F8"/>
    <w:rsid w:val="00A95C67"/>
    <w:rsid w:val="00A96A05"/>
    <w:rsid w:val="00AA1B47"/>
    <w:rsid w:val="00AA1C33"/>
    <w:rsid w:val="00AA3C6A"/>
    <w:rsid w:val="00AA6E78"/>
    <w:rsid w:val="00AA7B5A"/>
    <w:rsid w:val="00AA7CB9"/>
    <w:rsid w:val="00AB4BD1"/>
    <w:rsid w:val="00AB7A8D"/>
    <w:rsid w:val="00AC007C"/>
    <w:rsid w:val="00AC18D0"/>
    <w:rsid w:val="00AC7905"/>
    <w:rsid w:val="00AD0F77"/>
    <w:rsid w:val="00AD5421"/>
    <w:rsid w:val="00AE16B9"/>
    <w:rsid w:val="00AE3ABB"/>
    <w:rsid w:val="00AE56D0"/>
    <w:rsid w:val="00AE5DFF"/>
    <w:rsid w:val="00AF0C26"/>
    <w:rsid w:val="00AF17AC"/>
    <w:rsid w:val="00AF66BA"/>
    <w:rsid w:val="00B076B4"/>
    <w:rsid w:val="00B10175"/>
    <w:rsid w:val="00B1021E"/>
    <w:rsid w:val="00B16780"/>
    <w:rsid w:val="00B22EBA"/>
    <w:rsid w:val="00B22F0B"/>
    <w:rsid w:val="00B22FE3"/>
    <w:rsid w:val="00B27E57"/>
    <w:rsid w:val="00B3225B"/>
    <w:rsid w:val="00B3390F"/>
    <w:rsid w:val="00B33C08"/>
    <w:rsid w:val="00B36600"/>
    <w:rsid w:val="00B40CA7"/>
    <w:rsid w:val="00B427AF"/>
    <w:rsid w:val="00B50893"/>
    <w:rsid w:val="00B50C2F"/>
    <w:rsid w:val="00B51439"/>
    <w:rsid w:val="00B51653"/>
    <w:rsid w:val="00B51984"/>
    <w:rsid w:val="00B659AF"/>
    <w:rsid w:val="00B74461"/>
    <w:rsid w:val="00B7659F"/>
    <w:rsid w:val="00B76854"/>
    <w:rsid w:val="00B81EAF"/>
    <w:rsid w:val="00B85107"/>
    <w:rsid w:val="00B85DCD"/>
    <w:rsid w:val="00B872E8"/>
    <w:rsid w:val="00B93685"/>
    <w:rsid w:val="00B936AC"/>
    <w:rsid w:val="00B94ADD"/>
    <w:rsid w:val="00BA19EC"/>
    <w:rsid w:val="00BA24EE"/>
    <w:rsid w:val="00BB127E"/>
    <w:rsid w:val="00BB625C"/>
    <w:rsid w:val="00BB69E3"/>
    <w:rsid w:val="00BB7DFA"/>
    <w:rsid w:val="00BC1BC8"/>
    <w:rsid w:val="00BC2BEA"/>
    <w:rsid w:val="00BC2F52"/>
    <w:rsid w:val="00BC7B22"/>
    <w:rsid w:val="00BD030A"/>
    <w:rsid w:val="00BD2D87"/>
    <w:rsid w:val="00BD375B"/>
    <w:rsid w:val="00BD456B"/>
    <w:rsid w:val="00BE104C"/>
    <w:rsid w:val="00BE13AB"/>
    <w:rsid w:val="00BE2672"/>
    <w:rsid w:val="00BE3380"/>
    <w:rsid w:val="00BE735B"/>
    <w:rsid w:val="00BF19D9"/>
    <w:rsid w:val="00BF7436"/>
    <w:rsid w:val="00BF7D19"/>
    <w:rsid w:val="00C00411"/>
    <w:rsid w:val="00C01E80"/>
    <w:rsid w:val="00C02363"/>
    <w:rsid w:val="00C0252C"/>
    <w:rsid w:val="00C03089"/>
    <w:rsid w:val="00C048E5"/>
    <w:rsid w:val="00C05DDF"/>
    <w:rsid w:val="00C07659"/>
    <w:rsid w:val="00C104E8"/>
    <w:rsid w:val="00C12BB2"/>
    <w:rsid w:val="00C12D15"/>
    <w:rsid w:val="00C13359"/>
    <w:rsid w:val="00C14900"/>
    <w:rsid w:val="00C2074A"/>
    <w:rsid w:val="00C207DA"/>
    <w:rsid w:val="00C301C9"/>
    <w:rsid w:val="00C31DC4"/>
    <w:rsid w:val="00C33551"/>
    <w:rsid w:val="00C34A46"/>
    <w:rsid w:val="00C37177"/>
    <w:rsid w:val="00C4069A"/>
    <w:rsid w:val="00C41929"/>
    <w:rsid w:val="00C46D8C"/>
    <w:rsid w:val="00C4791C"/>
    <w:rsid w:val="00C47A83"/>
    <w:rsid w:val="00C52C02"/>
    <w:rsid w:val="00C63DCE"/>
    <w:rsid w:val="00C6400A"/>
    <w:rsid w:val="00C65394"/>
    <w:rsid w:val="00C66582"/>
    <w:rsid w:val="00C705AB"/>
    <w:rsid w:val="00C74E7A"/>
    <w:rsid w:val="00C751B3"/>
    <w:rsid w:val="00C75373"/>
    <w:rsid w:val="00C760FA"/>
    <w:rsid w:val="00C834C6"/>
    <w:rsid w:val="00C83860"/>
    <w:rsid w:val="00C862F5"/>
    <w:rsid w:val="00C87DF0"/>
    <w:rsid w:val="00C947A9"/>
    <w:rsid w:val="00CA1995"/>
    <w:rsid w:val="00CA47F1"/>
    <w:rsid w:val="00CB2463"/>
    <w:rsid w:val="00CB66CC"/>
    <w:rsid w:val="00CC07D2"/>
    <w:rsid w:val="00CC3E1A"/>
    <w:rsid w:val="00CC675F"/>
    <w:rsid w:val="00CD32DF"/>
    <w:rsid w:val="00CD6EC8"/>
    <w:rsid w:val="00CE0117"/>
    <w:rsid w:val="00CE4CCC"/>
    <w:rsid w:val="00CE6A40"/>
    <w:rsid w:val="00CF0052"/>
    <w:rsid w:val="00CF2CC8"/>
    <w:rsid w:val="00CF4C70"/>
    <w:rsid w:val="00D04598"/>
    <w:rsid w:val="00D05F19"/>
    <w:rsid w:val="00D07BA8"/>
    <w:rsid w:val="00D11D0B"/>
    <w:rsid w:val="00D231D1"/>
    <w:rsid w:val="00D23BB3"/>
    <w:rsid w:val="00D33743"/>
    <w:rsid w:val="00D34A72"/>
    <w:rsid w:val="00D3677F"/>
    <w:rsid w:val="00D47D72"/>
    <w:rsid w:val="00D5145D"/>
    <w:rsid w:val="00D547E3"/>
    <w:rsid w:val="00D573BD"/>
    <w:rsid w:val="00D6179A"/>
    <w:rsid w:val="00D67235"/>
    <w:rsid w:val="00D75B82"/>
    <w:rsid w:val="00D80A6E"/>
    <w:rsid w:val="00D850ED"/>
    <w:rsid w:val="00D90505"/>
    <w:rsid w:val="00D910BA"/>
    <w:rsid w:val="00DA0809"/>
    <w:rsid w:val="00DA1A50"/>
    <w:rsid w:val="00DA49C5"/>
    <w:rsid w:val="00DB2E08"/>
    <w:rsid w:val="00DB5CEF"/>
    <w:rsid w:val="00DB6F34"/>
    <w:rsid w:val="00DB7F72"/>
    <w:rsid w:val="00DC08F6"/>
    <w:rsid w:val="00DC0E43"/>
    <w:rsid w:val="00DC1B00"/>
    <w:rsid w:val="00DC2530"/>
    <w:rsid w:val="00DC629C"/>
    <w:rsid w:val="00DC63EE"/>
    <w:rsid w:val="00DD3294"/>
    <w:rsid w:val="00DD5DDE"/>
    <w:rsid w:val="00DD7247"/>
    <w:rsid w:val="00DD75FC"/>
    <w:rsid w:val="00DD77B6"/>
    <w:rsid w:val="00DE1BA3"/>
    <w:rsid w:val="00DE51B8"/>
    <w:rsid w:val="00DE7BE8"/>
    <w:rsid w:val="00DF3433"/>
    <w:rsid w:val="00E0408B"/>
    <w:rsid w:val="00E06712"/>
    <w:rsid w:val="00E06B62"/>
    <w:rsid w:val="00E07EF1"/>
    <w:rsid w:val="00E1419D"/>
    <w:rsid w:val="00E146F9"/>
    <w:rsid w:val="00E14FEA"/>
    <w:rsid w:val="00E16D53"/>
    <w:rsid w:val="00E17492"/>
    <w:rsid w:val="00E24B3D"/>
    <w:rsid w:val="00E34805"/>
    <w:rsid w:val="00E35495"/>
    <w:rsid w:val="00E35A36"/>
    <w:rsid w:val="00E35B22"/>
    <w:rsid w:val="00E378CA"/>
    <w:rsid w:val="00E42F2E"/>
    <w:rsid w:val="00E45F01"/>
    <w:rsid w:val="00E5442A"/>
    <w:rsid w:val="00E57384"/>
    <w:rsid w:val="00E60B53"/>
    <w:rsid w:val="00E60E5F"/>
    <w:rsid w:val="00E6188F"/>
    <w:rsid w:val="00E61C4A"/>
    <w:rsid w:val="00E70CD3"/>
    <w:rsid w:val="00E77D3C"/>
    <w:rsid w:val="00E85D7B"/>
    <w:rsid w:val="00E90049"/>
    <w:rsid w:val="00E95641"/>
    <w:rsid w:val="00EA24FD"/>
    <w:rsid w:val="00EA25B8"/>
    <w:rsid w:val="00EA29E2"/>
    <w:rsid w:val="00EA7594"/>
    <w:rsid w:val="00EB138F"/>
    <w:rsid w:val="00EB17E5"/>
    <w:rsid w:val="00EB3B6A"/>
    <w:rsid w:val="00EB6943"/>
    <w:rsid w:val="00EC4ECF"/>
    <w:rsid w:val="00ED3D18"/>
    <w:rsid w:val="00EE2381"/>
    <w:rsid w:val="00EE36FA"/>
    <w:rsid w:val="00EE7422"/>
    <w:rsid w:val="00EE79A6"/>
    <w:rsid w:val="00EF1280"/>
    <w:rsid w:val="00EF1E4D"/>
    <w:rsid w:val="00EF217E"/>
    <w:rsid w:val="00EF59AD"/>
    <w:rsid w:val="00EF634F"/>
    <w:rsid w:val="00F00633"/>
    <w:rsid w:val="00F00C8F"/>
    <w:rsid w:val="00F0173D"/>
    <w:rsid w:val="00F10991"/>
    <w:rsid w:val="00F1330B"/>
    <w:rsid w:val="00F2647B"/>
    <w:rsid w:val="00F311C7"/>
    <w:rsid w:val="00F37EC4"/>
    <w:rsid w:val="00F4189F"/>
    <w:rsid w:val="00F50322"/>
    <w:rsid w:val="00F600E9"/>
    <w:rsid w:val="00F60CAB"/>
    <w:rsid w:val="00F624A9"/>
    <w:rsid w:val="00F66742"/>
    <w:rsid w:val="00F75557"/>
    <w:rsid w:val="00F807B5"/>
    <w:rsid w:val="00F87A37"/>
    <w:rsid w:val="00F90C85"/>
    <w:rsid w:val="00F94C1D"/>
    <w:rsid w:val="00F952FD"/>
    <w:rsid w:val="00F962F1"/>
    <w:rsid w:val="00F97FDB"/>
    <w:rsid w:val="00FA1621"/>
    <w:rsid w:val="00FA336F"/>
    <w:rsid w:val="00FC3B86"/>
    <w:rsid w:val="00FD030D"/>
    <w:rsid w:val="00FD0A87"/>
    <w:rsid w:val="00FD290C"/>
    <w:rsid w:val="00FD3423"/>
    <w:rsid w:val="00FD5BBD"/>
    <w:rsid w:val="00FD5C6A"/>
    <w:rsid w:val="00FE0D32"/>
    <w:rsid w:val="00FE1831"/>
    <w:rsid w:val="00FE457C"/>
    <w:rsid w:val="00FE5169"/>
    <w:rsid w:val="00FF0890"/>
    <w:rsid w:val="00FF1487"/>
    <w:rsid w:val="00FF2CBF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6AA3C58"/>
  <w15:docId w15:val="{B3F96186-25BE-4036-A792-A13D9C5C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1B3"/>
    <w:pPr>
      <w:suppressAutoHyphens/>
      <w:ind w:firstLine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95D93"/>
    <w:pPr>
      <w:keepNext/>
      <w:keepLines/>
      <w:numPr>
        <w:numId w:val="1"/>
      </w:numPr>
      <w:spacing w:before="120" w:after="80"/>
      <w:ind w:left="431" w:hanging="431"/>
      <w:outlineLvl w:val="0"/>
    </w:pPr>
    <w:rPr>
      <w:rFonts w:eastAsia="Times New Roman" w:cs="Times New Roman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qFormat/>
    <w:rsid w:val="00B51984"/>
    <w:pPr>
      <w:keepNext/>
      <w:numPr>
        <w:ilvl w:val="1"/>
        <w:numId w:val="1"/>
      </w:numPr>
      <w:spacing w:before="120" w:after="80"/>
      <w:ind w:left="578" w:hanging="578"/>
      <w:outlineLvl w:val="1"/>
    </w:pPr>
    <w:rPr>
      <w:rFonts w:eastAsia="Times New Roman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qFormat/>
    <w:rsid w:val="00593C12"/>
    <w:pPr>
      <w:keepNext/>
      <w:numPr>
        <w:ilvl w:val="2"/>
        <w:numId w:val="1"/>
      </w:numPr>
      <w:spacing w:before="120"/>
      <w:outlineLvl w:val="2"/>
    </w:pPr>
    <w:rPr>
      <w:rFonts w:eastAsia="Times New Roman" w:cs="Times New Roman"/>
      <w:b/>
      <w:bCs/>
    </w:rPr>
  </w:style>
  <w:style w:type="paragraph" w:styleId="Nagwek4">
    <w:name w:val="heading 4"/>
    <w:basedOn w:val="Nagwek3"/>
    <w:next w:val="Normalny"/>
    <w:qFormat/>
    <w:rsid w:val="00C301C9"/>
    <w:pPr>
      <w:numPr>
        <w:ilvl w:val="3"/>
      </w:numPr>
      <w:outlineLvl w:val="3"/>
    </w:pPr>
    <w:rPr>
      <w:rFonts w:asciiTheme="minorHAnsi" w:hAnsiTheme="minorHAnsi"/>
      <w:b w:val="0"/>
      <w:bCs w:val="0"/>
      <w:i/>
      <w:iCs/>
      <w:u w:val="single"/>
    </w:rPr>
  </w:style>
  <w:style w:type="paragraph" w:styleId="Nagwek5">
    <w:name w:val="heading 5"/>
    <w:basedOn w:val="Normalny"/>
    <w:next w:val="Normalny"/>
    <w:qFormat/>
    <w:rsid w:val="00D910B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D910B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D910B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D910B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D910B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10BA"/>
    <w:rPr>
      <w:rFonts w:ascii="Calibri" w:hAnsi="Calibri" w:cs="Symbol" w:hint="default"/>
      <w:sz w:val="32"/>
      <w:szCs w:val="32"/>
    </w:rPr>
  </w:style>
  <w:style w:type="character" w:customStyle="1" w:styleId="WW8Num1z1">
    <w:name w:val="WW8Num1z1"/>
    <w:rsid w:val="00D910BA"/>
    <w:rPr>
      <w:rFonts w:ascii="Calibri" w:hAnsi="Calibri" w:cs="Courier New" w:hint="default"/>
    </w:rPr>
  </w:style>
  <w:style w:type="character" w:customStyle="1" w:styleId="WW8Num1z2">
    <w:name w:val="WW8Num1z2"/>
    <w:rsid w:val="00D910BA"/>
    <w:rPr>
      <w:rFonts w:ascii="Calibri" w:hAnsi="Calibri" w:cs="Wingdings" w:hint="default"/>
    </w:rPr>
  </w:style>
  <w:style w:type="character" w:customStyle="1" w:styleId="WW8Num1z3">
    <w:name w:val="WW8Num1z3"/>
    <w:rsid w:val="00D910BA"/>
  </w:style>
  <w:style w:type="character" w:customStyle="1" w:styleId="WW8Num1z4">
    <w:name w:val="WW8Num1z4"/>
    <w:rsid w:val="00D910BA"/>
  </w:style>
  <w:style w:type="character" w:customStyle="1" w:styleId="WW8Num1z5">
    <w:name w:val="WW8Num1z5"/>
    <w:rsid w:val="00D910BA"/>
  </w:style>
  <w:style w:type="character" w:customStyle="1" w:styleId="WW8Num1z6">
    <w:name w:val="WW8Num1z6"/>
    <w:rsid w:val="00D910BA"/>
  </w:style>
  <w:style w:type="character" w:customStyle="1" w:styleId="WW8Num1z7">
    <w:name w:val="WW8Num1z7"/>
    <w:rsid w:val="00D910BA"/>
  </w:style>
  <w:style w:type="character" w:customStyle="1" w:styleId="WW8Num1z8">
    <w:name w:val="WW8Num1z8"/>
    <w:rsid w:val="00D910BA"/>
  </w:style>
  <w:style w:type="character" w:customStyle="1" w:styleId="WW8Num2z0">
    <w:name w:val="WW8Num2z0"/>
    <w:rsid w:val="00D910BA"/>
    <w:rPr>
      <w:rFonts w:ascii="Symbol" w:hAnsi="Symbol" w:cs="Symbol" w:hint="default"/>
    </w:rPr>
  </w:style>
  <w:style w:type="character" w:customStyle="1" w:styleId="WW8Num3z0">
    <w:name w:val="WW8Num3z0"/>
    <w:rsid w:val="00D910BA"/>
    <w:rPr>
      <w:rFonts w:ascii="Symbol" w:hAnsi="Symbol" w:cs="Symbol" w:hint="default"/>
      <w:sz w:val="22"/>
      <w:szCs w:val="22"/>
    </w:rPr>
  </w:style>
  <w:style w:type="character" w:customStyle="1" w:styleId="WW8Num4z0">
    <w:name w:val="WW8Num4z0"/>
    <w:rsid w:val="00D910BA"/>
    <w:rPr>
      <w:rFonts w:hint="default"/>
      <w:sz w:val="21"/>
      <w:szCs w:val="21"/>
    </w:rPr>
  </w:style>
  <w:style w:type="character" w:customStyle="1" w:styleId="WW8Num5z0">
    <w:name w:val="WW8Num5z0"/>
    <w:rsid w:val="00D910BA"/>
    <w:rPr>
      <w:rFonts w:ascii="Symbol" w:hAnsi="Symbol" w:cs="Symbol" w:hint="default"/>
    </w:rPr>
  </w:style>
  <w:style w:type="character" w:customStyle="1" w:styleId="WW8Num6z0">
    <w:name w:val="WW8Num6z0"/>
    <w:rsid w:val="00D910BA"/>
    <w:rPr>
      <w:rFonts w:ascii="Symbol" w:hAnsi="Symbol" w:cs="Wingdings" w:hint="default"/>
      <w:sz w:val="22"/>
      <w:szCs w:val="22"/>
      <w:vertAlign w:val="superscript"/>
    </w:rPr>
  </w:style>
  <w:style w:type="character" w:customStyle="1" w:styleId="WW8Num7z0">
    <w:name w:val="WW8Num7z0"/>
    <w:rsid w:val="00D910BA"/>
    <w:rPr>
      <w:rFonts w:ascii="Symbol" w:hAnsi="Symbol" w:cs="Symbol" w:hint="default"/>
    </w:rPr>
  </w:style>
  <w:style w:type="character" w:customStyle="1" w:styleId="WW8Num8z0">
    <w:name w:val="WW8Num8z0"/>
    <w:rsid w:val="00D910BA"/>
    <w:rPr>
      <w:rFonts w:ascii="Symbol" w:hAnsi="Symbol" w:cs="Symbol" w:hint="default"/>
      <w:sz w:val="24"/>
      <w:szCs w:val="24"/>
    </w:rPr>
  </w:style>
  <w:style w:type="character" w:customStyle="1" w:styleId="WW8Num9z0">
    <w:name w:val="WW8Num9z0"/>
    <w:rsid w:val="00D910BA"/>
    <w:rPr>
      <w:rFonts w:ascii="Symbol" w:hAnsi="Symbol" w:cs="Symbol" w:hint="default"/>
      <w:sz w:val="21"/>
      <w:szCs w:val="21"/>
    </w:rPr>
  </w:style>
  <w:style w:type="character" w:customStyle="1" w:styleId="WW8Num10z0">
    <w:name w:val="WW8Num10z0"/>
    <w:rsid w:val="00D910BA"/>
    <w:rPr>
      <w:rFonts w:ascii="Symbol" w:hAnsi="Symbol" w:cs="Symbol" w:hint="default"/>
    </w:rPr>
  </w:style>
  <w:style w:type="character" w:customStyle="1" w:styleId="WW8Num11z0">
    <w:name w:val="WW8Num11z0"/>
    <w:rsid w:val="00D910BA"/>
    <w:rPr>
      <w:rFonts w:ascii="Symbol" w:hAnsi="Symbol" w:cs="Symbol" w:hint="default"/>
      <w:sz w:val="21"/>
      <w:szCs w:val="21"/>
    </w:rPr>
  </w:style>
  <w:style w:type="character" w:customStyle="1" w:styleId="Domylnaczcionkaakapitu2">
    <w:name w:val="Domyślna czcionka akapitu2"/>
    <w:rsid w:val="00D910BA"/>
  </w:style>
  <w:style w:type="character" w:customStyle="1" w:styleId="WW8Num2z1">
    <w:name w:val="WW8Num2z1"/>
    <w:rsid w:val="00D910BA"/>
    <w:rPr>
      <w:rFonts w:ascii="Courier New" w:hAnsi="Courier New" w:cs="Courier New" w:hint="default"/>
    </w:rPr>
  </w:style>
  <w:style w:type="character" w:customStyle="1" w:styleId="WW8Num2z2">
    <w:name w:val="WW8Num2z2"/>
    <w:rsid w:val="00D910BA"/>
    <w:rPr>
      <w:rFonts w:ascii="Wingdings" w:hAnsi="Wingdings" w:cs="Wingdings" w:hint="default"/>
    </w:rPr>
  </w:style>
  <w:style w:type="character" w:customStyle="1" w:styleId="WW8Num3z1">
    <w:name w:val="WW8Num3z1"/>
    <w:rsid w:val="00D910BA"/>
    <w:rPr>
      <w:rFonts w:ascii="Courier New" w:hAnsi="Courier New" w:cs="Courier New" w:hint="default"/>
    </w:rPr>
  </w:style>
  <w:style w:type="character" w:customStyle="1" w:styleId="WW8Num3z2">
    <w:name w:val="WW8Num3z2"/>
    <w:rsid w:val="00D910BA"/>
    <w:rPr>
      <w:rFonts w:ascii="Wingdings" w:hAnsi="Wingdings" w:cs="Wingdings" w:hint="default"/>
    </w:rPr>
  </w:style>
  <w:style w:type="character" w:customStyle="1" w:styleId="WW8Num3z3">
    <w:name w:val="WW8Num3z3"/>
    <w:rsid w:val="00D910BA"/>
    <w:rPr>
      <w:rFonts w:ascii="Symbol" w:hAnsi="Symbol" w:cs="Symbol" w:hint="default"/>
    </w:rPr>
  </w:style>
  <w:style w:type="character" w:customStyle="1" w:styleId="WW8Num5z1">
    <w:name w:val="WW8Num5z1"/>
    <w:rsid w:val="00D910BA"/>
    <w:rPr>
      <w:rFonts w:ascii="Courier New" w:hAnsi="Courier New" w:cs="Courier New" w:hint="default"/>
    </w:rPr>
  </w:style>
  <w:style w:type="character" w:customStyle="1" w:styleId="WW8Num5z2">
    <w:name w:val="WW8Num5z2"/>
    <w:rsid w:val="00D910BA"/>
    <w:rPr>
      <w:rFonts w:ascii="Wingdings" w:hAnsi="Wingdings" w:cs="Wingdings" w:hint="default"/>
    </w:rPr>
  </w:style>
  <w:style w:type="character" w:customStyle="1" w:styleId="WW8Num6z1">
    <w:name w:val="WW8Num6z1"/>
    <w:rsid w:val="00D910BA"/>
    <w:rPr>
      <w:rFonts w:ascii="Courier New" w:hAnsi="Courier New" w:cs="Courier New" w:hint="default"/>
    </w:rPr>
  </w:style>
  <w:style w:type="character" w:customStyle="1" w:styleId="WW8Num6z2">
    <w:name w:val="WW8Num6z2"/>
    <w:rsid w:val="00D910BA"/>
    <w:rPr>
      <w:rFonts w:ascii="Wingdings" w:hAnsi="Wingdings" w:cs="Wingdings" w:hint="default"/>
    </w:rPr>
  </w:style>
  <w:style w:type="character" w:customStyle="1" w:styleId="WW8Num6z3">
    <w:name w:val="WW8Num6z3"/>
    <w:rsid w:val="00D910BA"/>
    <w:rPr>
      <w:rFonts w:ascii="Symbol" w:hAnsi="Symbol" w:cs="Symbol" w:hint="default"/>
    </w:rPr>
  </w:style>
  <w:style w:type="character" w:customStyle="1" w:styleId="WW8Num7z1">
    <w:name w:val="WW8Num7z1"/>
    <w:rsid w:val="00D910BA"/>
    <w:rPr>
      <w:rFonts w:ascii="Courier New" w:hAnsi="Courier New" w:cs="Courier New" w:hint="default"/>
    </w:rPr>
  </w:style>
  <w:style w:type="character" w:customStyle="1" w:styleId="WW8Num7z2">
    <w:name w:val="WW8Num7z2"/>
    <w:rsid w:val="00D910BA"/>
    <w:rPr>
      <w:rFonts w:ascii="Wingdings" w:hAnsi="Wingdings" w:cs="Wingdings" w:hint="default"/>
    </w:rPr>
  </w:style>
  <w:style w:type="character" w:customStyle="1" w:styleId="WW8Num8z1">
    <w:name w:val="WW8Num8z1"/>
    <w:rsid w:val="00D910BA"/>
    <w:rPr>
      <w:rFonts w:ascii="Courier New" w:hAnsi="Courier New" w:cs="Courier New" w:hint="default"/>
    </w:rPr>
  </w:style>
  <w:style w:type="character" w:customStyle="1" w:styleId="WW8Num8z2">
    <w:name w:val="WW8Num8z2"/>
    <w:rsid w:val="00D910BA"/>
    <w:rPr>
      <w:rFonts w:ascii="Wingdings" w:hAnsi="Wingdings" w:cs="Wingdings" w:hint="default"/>
    </w:rPr>
  </w:style>
  <w:style w:type="character" w:customStyle="1" w:styleId="WW8Num8z3">
    <w:name w:val="WW8Num8z3"/>
    <w:rsid w:val="00D910BA"/>
    <w:rPr>
      <w:rFonts w:ascii="Symbol" w:hAnsi="Symbol" w:cs="Symbol" w:hint="default"/>
    </w:rPr>
  </w:style>
  <w:style w:type="character" w:customStyle="1" w:styleId="WW8Num9z1">
    <w:name w:val="WW8Num9z1"/>
    <w:rsid w:val="00D910BA"/>
    <w:rPr>
      <w:rFonts w:ascii="Courier New" w:hAnsi="Courier New" w:cs="Courier New" w:hint="default"/>
    </w:rPr>
  </w:style>
  <w:style w:type="character" w:customStyle="1" w:styleId="WW8Num9z2">
    <w:name w:val="WW8Num9z2"/>
    <w:rsid w:val="00D910BA"/>
    <w:rPr>
      <w:rFonts w:ascii="Wingdings" w:hAnsi="Wingdings" w:cs="Wingdings" w:hint="default"/>
    </w:rPr>
  </w:style>
  <w:style w:type="character" w:customStyle="1" w:styleId="WW8Num10z1">
    <w:name w:val="WW8Num10z1"/>
    <w:rsid w:val="00D910BA"/>
    <w:rPr>
      <w:rFonts w:ascii="Courier New" w:hAnsi="Courier New" w:cs="Courier New" w:hint="default"/>
    </w:rPr>
  </w:style>
  <w:style w:type="character" w:customStyle="1" w:styleId="WW8Num10z2">
    <w:name w:val="WW8Num10z2"/>
    <w:rsid w:val="00D910BA"/>
    <w:rPr>
      <w:rFonts w:ascii="Wingdings" w:hAnsi="Wingdings" w:cs="Wingdings" w:hint="default"/>
    </w:rPr>
  </w:style>
  <w:style w:type="character" w:customStyle="1" w:styleId="WW8Num11z1">
    <w:name w:val="WW8Num11z1"/>
    <w:rsid w:val="00D910BA"/>
    <w:rPr>
      <w:rFonts w:ascii="Courier New" w:hAnsi="Courier New" w:cs="Courier New" w:hint="default"/>
    </w:rPr>
  </w:style>
  <w:style w:type="character" w:customStyle="1" w:styleId="WW8Num11z2">
    <w:name w:val="WW8Num11z2"/>
    <w:rsid w:val="00D910BA"/>
    <w:rPr>
      <w:rFonts w:ascii="Wingdings" w:hAnsi="Wingdings" w:cs="Wingdings" w:hint="default"/>
    </w:rPr>
  </w:style>
  <w:style w:type="character" w:customStyle="1" w:styleId="WW8Num12z0">
    <w:name w:val="WW8Num12z0"/>
    <w:rsid w:val="00D910BA"/>
    <w:rPr>
      <w:rFonts w:ascii="Symbol" w:hAnsi="Symbol" w:cs="Symbol" w:hint="default"/>
    </w:rPr>
  </w:style>
  <w:style w:type="character" w:customStyle="1" w:styleId="WW8Num12z1">
    <w:name w:val="WW8Num12z1"/>
    <w:rsid w:val="00D910BA"/>
    <w:rPr>
      <w:rFonts w:ascii="Courier New" w:hAnsi="Courier New" w:cs="Courier New" w:hint="default"/>
    </w:rPr>
  </w:style>
  <w:style w:type="character" w:customStyle="1" w:styleId="WW8Num12z2">
    <w:name w:val="WW8Num12z2"/>
    <w:rsid w:val="00D910BA"/>
    <w:rPr>
      <w:rFonts w:ascii="Wingdings" w:hAnsi="Wingdings" w:cs="Wingdings" w:hint="default"/>
    </w:rPr>
  </w:style>
  <w:style w:type="character" w:customStyle="1" w:styleId="WW8Num13z0">
    <w:name w:val="WW8Num13z0"/>
    <w:rsid w:val="00D910BA"/>
    <w:rPr>
      <w:rFonts w:hint="default"/>
    </w:rPr>
  </w:style>
  <w:style w:type="character" w:customStyle="1" w:styleId="WW8Num14z0">
    <w:name w:val="WW8Num14z0"/>
    <w:rsid w:val="00D910BA"/>
    <w:rPr>
      <w:rFonts w:ascii="Symbol" w:hAnsi="Symbol" w:cs="Symbol" w:hint="default"/>
    </w:rPr>
  </w:style>
  <w:style w:type="character" w:customStyle="1" w:styleId="WW8Num14z1">
    <w:name w:val="WW8Num14z1"/>
    <w:rsid w:val="00D910BA"/>
    <w:rPr>
      <w:rFonts w:ascii="Courier New" w:hAnsi="Courier New" w:cs="Courier New" w:hint="default"/>
    </w:rPr>
  </w:style>
  <w:style w:type="character" w:customStyle="1" w:styleId="WW8Num14z2">
    <w:name w:val="WW8Num14z2"/>
    <w:rsid w:val="00D910BA"/>
    <w:rPr>
      <w:rFonts w:ascii="Wingdings" w:hAnsi="Wingdings" w:cs="Wingdings" w:hint="default"/>
    </w:rPr>
  </w:style>
  <w:style w:type="character" w:customStyle="1" w:styleId="WW8Num15z0">
    <w:name w:val="WW8Num15z0"/>
    <w:rsid w:val="00D910BA"/>
    <w:rPr>
      <w:rFonts w:ascii="Symbol" w:hAnsi="Symbol" w:cs="Symbol" w:hint="default"/>
    </w:rPr>
  </w:style>
  <w:style w:type="character" w:customStyle="1" w:styleId="WW8Num15z1">
    <w:name w:val="WW8Num15z1"/>
    <w:rsid w:val="00D910BA"/>
    <w:rPr>
      <w:rFonts w:ascii="Courier New" w:hAnsi="Courier New" w:cs="Courier New" w:hint="default"/>
    </w:rPr>
  </w:style>
  <w:style w:type="character" w:customStyle="1" w:styleId="WW8Num15z2">
    <w:name w:val="WW8Num15z2"/>
    <w:rsid w:val="00D910BA"/>
    <w:rPr>
      <w:rFonts w:ascii="Wingdings" w:hAnsi="Wingdings" w:cs="Wingdings" w:hint="default"/>
    </w:rPr>
  </w:style>
  <w:style w:type="character" w:customStyle="1" w:styleId="WW8Num16z0">
    <w:name w:val="WW8Num16z0"/>
    <w:rsid w:val="00D910BA"/>
    <w:rPr>
      <w:rFonts w:ascii="Symbol" w:hAnsi="Symbol" w:cs="Symbol" w:hint="default"/>
    </w:rPr>
  </w:style>
  <w:style w:type="character" w:customStyle="1" w:styleId="WW8Num16z1">
    <w:name w:val="WW8Num16z1"/>
    <w:rsid w:val="00D910BA"/>
    <w:rPr>
      <w:rFonts w:ascii="Courier New" w:hAnsi="Courier New" w:cs="Courier New" w:hint="default"/>
    </w:rPr>
  </w:style>
  <w:style w:type="character" w:customStyle="1" w:styleId="WW8Num16z2">
    <w:name w:val="WW8Num16z2"/>
    <w:rsid w:val="00D910BA"/>
    <w:rPr>
      <w:rFonts w:ascii="Wingdings" w:hAnsi="Wingdings" w:cs="Wingdings" w:hint="default"/>
    </w:rPr>
  </w:style>
  <w:style w:type="character" w:customStyle="1" w:styleId="WW8Num17z0">
    <w:name w:val="WW8Num17z0"/>
    <w:rsid w:val="00D910BA"/>
    <w:rPr>
      <w:rFonts w:hint="default"/>
    </w:rPr>
  </w:style>
  <w:style w:type="character" w:customStyle="1" w:styleId="WW8Num18z0">
    <w:name w:val="WW8Num18z0"/>
    <w:rsid w:val="00D910BA"/>
    <w:rPr>
      <w:rFonts w:ascii="Symbol" w:hAnsi="Symbol" w:cs="Symbol" w:hint="default"/>
      <w:vertAlign w:val="superscript"/>
    </w:rPr>
  </w:style>
  <w:style w:type="character" w:customStyle="1" w:styleId="WW8Num18z1">
    <w:name w:val="WW8Num18z1"/>
    <w:rsid w:val="00D910BA"/>
    <w:rPr>
      <w:rFonts w:ascii="Courier New" w:hAnsi="Courier New" w:cs="Courier New" w:hint="default"/>
    </w:rPr>
  </w:style>
  <w:style w:type="character" w:customStyle="1" w:styleId="WW8Num18z2">
    <w:name w:val="WW8Num18z2"/>
    <w:rsid w:val="00D910BA"/>
    <w:rPr>
      <w:rFonts w:ascii="Wingdings" w:hAnsi="Wingdings" w:cs="Wingdings" w:hint="default"/>
    </w:rPr>
  </w:style>
  <w:style w:type="character" w:customStyle="1" w:styleId="WW8Num19z0">
    <w:name w:val="WW8Num19z0"/>
    <w:rsid w:val="00D910BA"/>
    <w:rPr>
      <w:rFonts w:ascii="Symbol" w:hAnsi="Symbol" w:cs="Symbol" w:hint="default"/>
    </w:rPr>
  </w:style>
  <w:style w:type="character" w:customStyle="1" w:styleId="WW8Num19z1">
    <w:name w:val="WW8Num19z1"/>
    <w:rsid w:val="00D910BA"/>
    <w:rPr>
      <w:rFonts w:ascii="Courier New" w:hAnsi="Courier New" w:cs="Courier New" w:hint="default"/>
    </w:rPr>
  </w:style>
  <w:style w:type="character" w:customStyle="1" w:styleId="WW8Num19z2">
    <w:name w:val="WW8Num19z2"/>
    <w:rsid w:val="00D910BA"/>
    <w:rPr>
      <w:rFonts w:ascii="Wingdings" w:hAnsi="Wingdings" w:cs="Wingdings" w:hint="default"/>
    </w:rPr>
  </w:style>
  <w:style w:type="character" w:customStyle="1" w:styleId="WW8Num20z0">
    <w:name w:val="WW8Num20z0"/>
    <w:rsid w:val="00D910BA"/>
    <w:rPr>
      <w:rFonts w:ascii="Symbol" w:hAnsi="Symbol" w:cs="Symbol" w:hint="default"/>
    </w:rPr>
  </w:style>
  <w:style w:type="character" w:customStyle="1" w:styleId="WW8Num20z1">
    <w:name w:val="WW8Num20z1"/>
    <w:rsid w:val="00D910BA"/>
    <w:rPr>
      <w:rFonts w:ascii="Courier New" w:hAnsi="Courier New" w:cs="Courier New" w:hint="default"/>
    </w:rPr>
  </w:style>
  <w:style w:type="character" w:customStyle="1" w:styleId="WW8Num20z2">
    <w:name w:val="WW8Num20z2"/>
    <w:rsid w:val="00D910BA"/>
    <w:rPr>
      <w:rFonts w:ascii="Wingdings" w:hAnsi="Wingdings" w:cs="Wingdings" w:hint="default"/>
    </w:rPr>
  </w:style>
  <w:style w:type="character" w:customStyle="1" w:styleId="WW8Num21z0">
    <w:name w:val="WW8Num21z0"/>
    <w:rsid w:val="00D910BA"/>
    <w:rPr>
      <w:rFonts w:ascii="Symbol" w:hAnsi="Symbol" w:cs="Symbol" w:hint="default"/>
    </w:rPr>
  </w:style>
  <w:style w:type="character" w:customStyle="1" w:styleId="WW8Num21z1">
    <w:name w:val="WW8Num21z1"/>
    <w:rsid w:val="00D910BA"/>
    <w:rPr>
      <w:rFonts w:ascii="Courier New" w:hAnsi="Courier New" w:cs="Courier New" w:hint="default"/>
    </w:rPr>
  </w:style>
  <w:style w:type="character" w:customStyle="1" w:styleId="WW8Num21z2">
    <w:name w:val="WW8Num21z2"/>
    <w:rsid w:val="00D910BA"/>
    <w:rPr>
      <w:rFonts w:ascii="Wingdings" w:hAnsi="Wingdings" w:cs="Wingdings" w:hint="default"/>
    </w:rPr>
  </w:style>
  <w:style w:type="character" w:customStyle="1" w:styleId="WW8Num22z0">
    <w:name w:val="WW8Num22z0"/>
    <w:rsid w:val="00D910BA"/>
    <w:rPr>
      <w:rFonts w:ascii="Symbol" w:hAnsi="Symbol" w:cs="Symbol" w:hint="default"/>
    </w:rPr>
  </w:style>
  <w:style w:type="character" w:customStyle="1" w:styleId="WW8Num22z1">
    <w:name w:val="WW8Num22z1"/>
    <w:rsid w:val="00D910BA"/>
    <w:rPr>
      <w:rFonts w:ascii="Courier New" w:hAnsi="Courier New" w:cs="Courier New" w:hint="default"/>
    </w:rPr>
  </w:style>
  <w:style w:type="character" w:customStyle="1" w:styleId="WW8Num22z2">
    <w:name w:val="WW8Num22z2"/>
    <w:rsid w:val="00D910BA"/>
    <w:rPr>
      <w:rFonts w:ascii="Wingdings" w:hAnsi="Wingdings" w:cs="Wingdings" w:hint="default"/>
    </w:rPr>
  </w:style>
  <w:style w:type="character" w:customStyle="1" w:styleId="WW8Num23z0">
    <w:name w:val="WW8Num23z0"/>
    <w:rsid w:val="00D910BA"/>
    <w:rPr>
      <w:rFonts w:ascii="Symbol" w:hAnsi="Symbol" w:cs="Symbol" w:hint="default"/>
    </w:rPr>
  </w:style>
  <w:style w:type="character" w:customStyle="1" w:styleId="WW8Num23z1">
    <w:name w:val="WW8Num23z1"/>
    <w:rsid w:val="00D910BA"/>
    <w:rPr>
      <w:rFonts w:ascii="Courier New" w:hAnsi="Courier New" w:cs="Courier New" w:hint="default"/>
    </w:rPr>
  </w:style>
  <w:style w:type="character" w:customStyle="1" w:styleId="WW8Num23z2">
    <w:name w:val="WW8Num23z2"/>
    <w:rsid w:val="00D910BA"/>
    <w:rPr>
      <w:rFonts w:ascii="Wingdings" w:hAnsi="Wingdings" w:cs="Wingdings" w:hint="default"/>
    </w:rPr>
  </w:style>
  <w:style w:type="character" w:customStyle="1" w:styleId="WW8Num24z0">
    <w:name w:val="WW8Num24z0"/>
    <w:rsid w:val="00D910BA"/>
    <w:rPr>
      <w:rFonts w:hint="default"/>
    </w:rPr>
  </w:style>
  <w:style w:type="character" w:customStyle="1" w:styleId="WW8Num25z0">
    <w:name w:val="WW8Num25z0"/>
    <w:rsid w:val="00D910BA"/>
  </w:style>
  <w:style w:type="character" w:customStyle="1" w:styleId="WW8Num25z1">
    <w:name w:val="WW8Num25z1"/>
    <w:rsid w:val="00D910BA"/>
  </w:style>
  <w:style w:type="character" w:customStyle="1" w:styleId="WW8Num25z2">
    <w:name w:val="WW8Num25z2"/>
    <w:rsid w:val="00D910BA"/>
  </w:style>
  <w:style w:type="character" w:customStyle="1" w:styleId="WW8Num25z3">
    <w:name w:val="WW8Num25z3"/>
    <w:rsid w:val="00D910BA"/>
  </w:style>
  <w:style w:type="character" w:customStyle="1" w:styleId="WW8Num25z4">
    <w:name w:val="WW8Num25z4"/>
    <w:rsid w:val="00D910BA"/>
  </w:style>
  <w:style w:type="character" w:customStyle="1" w:styleId="WW8Num25z5">
    <w:name w:val="WW8Num25z5"/>
    <w:rsid w:val="00D910BA"/>
  </w:style>
  <w:style w:type="character" w:customStyle="1" w:styleId="WW8Num25z6">
    <w:name w:val="WW8Num25z6"/>
    <w:rsid w:val="00D910BA"/>
  </w:style>
  <w:style w:type="character" w:customStyle="1" w:styleId="WW8Num25z7">
    <w:name w:val="WW8Num25z7"/>
    <w:rsid w:val="00D910BA"/>
  </w:style>
  <w:style w:type="character" w:customStyle="1" w:styleId="WW8Num25z8">
    <w:name w:val="WW8Num25z8"/>
    <w:rsid w:val="00D910BA"/>
  </w:style>
  <w:style w:type="character" w:customStyle="1" w:styleId="WW8Num26z0">
    <w:name w:val="WW8Num26z0"/>
    <w:rsid w:val="00D910BA"/>
    <w:rPr>
      <w:rFonts w:ascii="Symbol" w:hAnsi="Symbol" w:cs="Symbol" w:hint="default"/>
    </w:rPr>
  </w:style>
  <w:style w:type="character" w:customStyle="1" w:styleId="WW8Num26z1">
    <w:name w:val="WW8Num26z1"/>
    <w:rsid w:val="00D910BA"/>
    <w:rPr>
      <w:rFonts w:ascii="Courier New" w:hAnsi="Courier New" w:cs="Courier New" w:hint="default"/>
    </w:rPr>
  </w:style>
  <w:style w:type="character" w:customStyle="1" w:styleId="WW8Num26z2">
    <w:name w:val="WW8Num26z2"/>
    <w:rsid w:val="00D910BA"/>
    <w:rPr>
      <w:rFonts w:ascii="Wingdings" w:hAnsi="Wingdings" w:cs="Wingdings" w:hint="default"/>
    </w:rPr>
  </w:style>
  <w:style w:type="character" w:customStyle="1" w:styleId="WW8Num27z0">
    <w:name w:val="WW8Num27z0"/>
    <w:rsid w:val="00D910BA"/>
    <w:rPr>
      <w:rFonts w:ascii="Symbol" w:hAnsi="Symbol" w:cs="Symbol" w:hint="default"/>
    </w:rPr>
  </w:style>
  <w:style w:type="character" w:customStyle="1" w:styleId="WW8Num27z1">
    <w:name w:val="WW8Num27z1"/>
    <w:rsid w:val="00D910BA"/>
    <w:rPr>
      <w:rFonts w:ascii="Courier New" w:hAnsi="Courier New" w:cs="Courier New" w:hint="default"/>
    </w:rPr>
  </w:style>
  <w:style w:type="character" w:customStyle="1" w:styleId="WW8Num27z2">
    <w:name w:val="WW8Num27z2"/>
    <w:rsid w:val="00D910BA"/>
    <w:rPr>
      <w:rFonts w:ascii="Wingdings" w:hAnsi="Wingdings" w:cs="Wingdings" w:hint="default"/>
    </w:rPr>
  </w:style>
  <w:style w:type="character" w:customStyle="1" w:styleId="WW8Num28z0">
    <w:name w:val="WW8Num28z0"/>
    <w:rsid w:val="00D910BA"/>
    <w:rPr>
      <w:rFonts w:ascii="Symbol" w:hAnsi="Symbol" w:cs="Symbol" w:hint="default"/>
    </w:rPr>
  </w:style>
  <w:style w:type="character" w:customStyle="1" w:styleId="WW8Num28z1">
    <w:name w:val="WW8Num28z1"/>
    <w:rsid w:val="00D910BA"/>
    <w:rPr>
      <w:rFonts w:ascii="Courier New" w:hAnsi="Courier New" w:cs="Courier New" w:hint="default"/>
    </w:rPr>
  </w:style>
  <w:style w:type="character" w:customStyle="1" w:styleId="WW8Num28z2">
    <w:name w:val="WW8Num28z2"/>
    <w:rsid w:val="00D910BA"/>
    <w:rPr>
      <w:rFonts w:ascii="Wingdings" w:hAnsi="Wingdings" w:cs="Wingdings" w:hint="default"/>
    </w:rPr>
  </w:style>
  <w:style w:type="character" w:customStyle="1" w:styleId="WW8Num29z0">
    <w:name w:val="WW8Num29z0"/>
    <w:rsid w:val="00D910BA"/>
    <w:rPr>
      <w:rFonts w:hint="default"/>
    </w:rPr>
  </w:style>
  <w:style w:type="character" w:customStyle="1" w:styleId="WW8Num29z1">
    <w:name w:val="WW8Num29z1"/>
    <w:rsid w:val="00D910BA"/>
  </w:style>
  <w:style w:type="character" w:customStyle="1" w:styleId="WW8Num29z2">
    <w:name w:val="WW8Num29z2"/>
    <w:rsid w:val="00D910BA"/>
  </w:style>
  <w:style w:type="character" w:customStyle="1" w:styleId="WW8Num29z3">
    <w:name w:val="WW8Num29z3"/>
    <w:rsid w:val="00D910BA"/>
  </w:style>
  <w:style w:type="character" w:customStyle="1" w:styleId="WW8Num29z4">
    <w:name w:val="WW8Num29z4"/>
    <w:rsid w:val="00D910BA"/>
  </w:style>
  <w:style w:type="character" w:customStyle="1" w:styleId="WW8Num29z5">
    <w:name w:val="WW8Num29z5"/>
    <w:rsid w:val="00D910BA"/>
  </w:style>
  <w:style w:type="character" w:customStyle="1" w:styleId="WW8Num29z6">
    <w:name w:val="WW8Num29z6"/>
    <w:rsid w:val="00D910BA"/>
  </w:style>
  <w:style w:type="character" w:customStyle="1" w:styleId="WW8Num29z7">
    <w:name w:val="WW8Num29z7"/>
    <w:rsid w:val="00D910BA"/>
  </w:style>
  <w:style w:type="character" w:customStyle="1" w:styleId="WW8Num29z8">
    <w:name w:val="WW8Num29z8"/>
    <w:rsid w:val="00D910BA"/>
  </w:style>
  <w:style w:type="character" w:customStyle="1" w:styleId="WW8Num30z0">
    <w:name w:val="WW8Num30z0"/>
    <w:rsid w:val="00D910BA"/>
    <w:rPr>
      <w:rFonts w:ascii="Symbol" w:hAnsi="Symbol" w:cs="Symbol" w:hint="default"/>
    </w:rPr>
  </w:style>
  <w:style w:type="character" w:customStyle="1" w:styleId="WW8Num30z1">
    <w:name w:val="WW8Num30z1"/>
    <w:rsid w:val="00D910BA"/>
    <w:rPr>
      <w:rFonts w:ascii="Courier New" w:hAnsi="Courier New" w:cs="Courier New" w:hint="default"/>
    </w:rPr>
  </w:style>
  <w:style w:type="character" w:customStyle="1" w:styleId="WW8Num30z2">
    <w:name w:val="WW8Num30z2"/>
    <w:rsid w:val="00D910BA"/>
    <w:rPr>
      <w:rFonts w:ascii="Wingdings" w:hAnsi="Wingdings" w:cs="Wingdings" w:hint="default"/>
    </w:rPr>
  </w:style>
  <w:style w:type="character" w:customStyle="1" w:styleId="WW8Num31z0">
    <w:name w:val="WW8Num31z0"/>
    <w:rsid w:val="00D910BA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sid w:val="00D910BA"/>
    <w:rPr>
      <w:rFonts w:ascii="Courier New" w:hAnsi="Courier New" w:cs="Courier New" w:hint="default"/>
    </w:rPr>
  </w:style>
  <w:style w:type="character" w:customStyle="1" w:styleId="WW8Num31z2">
    <w:name w:val="WW8Num31z2"/>
    <w:rsid w:val="00D910BA"/>
    <w:rPr>
      <w:rFonts w:ascii="Wingdings" w:hAnsi="Wingdings" w:cs="Wingdings" w:hint="default"/>
    </w:rPr>
  </w:style>
  <w:style w:type="character" w:customStyle="1" w:styleId="WW8Num31z3">
    <w:name w:val="WW8Num31z3"/>
    <w:rsid w:val="00D910BA"/>
    <w:rPr>
      <w:rFonts w:ascii="Symbol" w:hAnsi="Symbol" w:cs="Symbol" w:hint="default"/>
    </w:rPr>
  </w:style>
  <w:style w:type="character" w:customStyle="1" w:styleId="WW8Num32z0">
    <w:name w:val="WW8Num32z0"/>
    <w:rsid w:val="00D910BA"/>
    <w:rPr>
      <w:rFonts w:ascii="Symbol" w:hAnsi="Symbol" w:cs="Symbol" w:hint="default"/>
    </w:rPr>
  </w:style>
  <w:style w:type="character" w:customStyle="1" w:styleId="WW8Num32z1">
    <w:name w:val="WW8Num32z1"/>
    <w:rsid w:val="00D910BA"/>
    <w:rPr>
      <w:rFonts w:ascii="Courier New" w:hAnsi="Courier New" w:cs="Courier New" w:hint="default"/>
    </w:rPr>
  </w:style>
  <w:style w:type="character" w:customStyle="1" w:styleId="WW8Num32z2">
    <w:name w:val="WW8Num32z2"/>
    <w:rsid w:val="00D910BA"/>
    <w:rPr>
      <w:rFonts w:ascii="Wingdings" w:hAnsi="Wingdings" w:cs="Wingdings" w:hint="default"/>
    </w:rPr>
  </w:style>
  <w:style w:type="character" w:customStyle="1" w:styleId="WW8Num33z0">
    <w:name w:val="WW8Num33z0"/>
    <w:rsid w:val="00D910BA"/>
  </w:style>
  <w:style w:type="character" w:customStyle="1" w:styleId="WW8Num33z1">
    <w:name w:val="WW8Num33z1"/>
    <w:rsid w:val="00D910BA"/>
  </w:style>
  <w:style w:type="character" w:customStyle="1" w:styleId="WW8Num33z2">
    <w:name w:val="WW8Num33z2"/>
    <w:rsid w:val="00D910BA"/>
  </w:style>
  <w:style w:type="character" w:customStyle="1" w:styleId="WW8Num33z3">
    <w:name w:val="WW8Num33z3"/>
    <w:rsid w:val="00D910BA"/>
  </w:style>
  <w:style w:type="character" w:customStyle="1" w:styleId="WW8Num33z4">
    <w:name w:val="WW8Num33z4"/>
    <w:rsid w:val="00D910BA"/>
  </w:style>
  <w:style w:type="character" w:customStyle="1" w:styleId="WW8Num33z5">
    <w:name w:val="WW8Num33z5"/>
    <w:rsid w:val="00D910BA"/>
  </w:style>
  <w:style w:type="character" w:customStyle="1" w:styleId="WW8Num33z6">
    <w:name w:val="WW8Num33z6"/>
    <w:rsid w:val="00D910BA"/>
  </w:style>
  <w:style w:type="character" w:customStyle="1" w:styleId="WW8Num33z7">
    <w:name w:val="WW8Num33z7"/>
    <w:rsid w:val="00D910BA"/>
  </w:style>
  <w:style w:type="character" w:customStyle="1" w:styleId="WW8Num33z8">
    <w:name w:val="WW8Num33z8"/>
    <w:rsid w:val="00D910BA"/>
  </w:style>
  <w:style w:type="character" w:customStyle="1" w:styleId="WW8Num34z0">
    <w:name w:val="WW8Num34z0"/>
    <w:rsid w:val="00D910BA"/>
  </w:style>
  <w:style w:type="character" w:customStyle="1" w:styleId="WW8Num34z1">
    <w:name w:val="WW8Num34z1"/>
    <w:rsid w:val="00D910BA"/>
    <w:rPr>
      <w:rFonts w:hint="default"/>
    </w:rPr>
  </w:style>
  <w:style w:type="character" w:customStyle="1" w:styleId="WW8Num35z0">
    <w:name w:val="WW8Num35z0"/>
    <w:rsid w:val="00D910BA"/>
    <w:rPr>
      <w:rFonts w:ascii="Symbol" w:hAnsi="Symbol" w:cs="Symbol" w:hint="default"/>
    </w:rPr>
  </w:style>
  <w:style w:type="character" w:customStyle="1" w:styleId="WW8Num35z1">
    <w:name w:val="WW8Num35z1"/>
    <w:rsid w:val="00D910BA"/>
    <w:rPr>
      <w:rFonts w:ascii="Courier New" w:hAnsi="Courier New" w:cs="Courier New" w:hint="default"/>
    </w:rPr>
  </w:style>
  <w:style w:type="character" w:customStyle="1" w:styleId="WW8Num35z2">
    <w:name w:val="WW8Num35z2"/>
    <w:rsid w:val="00D910BA"/>
    <w:rPr>
      <w:rFonts w:ascii="Wingdings" w:hAnsi="Wingdings" w:cs="Wingdings" w:hint="default"/>
    </w:rPr>
  </w:style>
  <w:style w:type="character" w:customStyle="1" w:styleId="WW8Num36z0">
    <w:name w:val="WW8Num36z0"/>
    <w:rsid w:val="00D910BA"/>
    <w:rPr>
      <w:rFonts w:ascii="Wingdings" w:hAnsi="Wingdings" w:cs="Wingdings" w:hint="default"/>
    </w:rPr>
  </w:style>
  <w:style w:type="character" w:customStyle="1" w:styleId="WW8Num36z1">
    <w:name w:val="WW8Num36z1"/>
    <w:rsid w:val="00D910BA"/>
    <w:rPr>
      <w:rFonts w:ascii="Courier New" w:hAnsi="Courier New" w:cs="Courier New" w:hint="default"/>
    </w:rPr>
  </w:style>
  <w:style w:type="character" w:customStyle="1" w:styleId="WW8Num36z3">
    <w:name w:val="WW8Num36z3"/>
    <w:rsid w:val="00D910BA"/>
    <w:rPr>
      <w:rFonts w:ascii="Symbol" w:hAnsi="Symbol" w:cs="Symbol" w:hint="default"/>
    </w:rPr>
  </w:style>
  <w:style w:type="character" w:customStyle="1" w:styleId="WW8Num37z0">
    <w:name w:val="WW8Num37z0"/>
    <w:rsid w:val="00D910BA"/>
    <w:rPr>
      <w:rFonts w:ascii="Symbol" w:hAnsi="Symbol" w:cs="Symbol" w:hint="default"/>
    </w:rPr>
  </w:style>
  <w:style w:type="character" w:customStyle="1" w:styleId="WW8Num37z1">
    <w:name w:val="WW8Num37z1"/>
    <w:rsid w:val="00D910BA"/>
    <w:rPr>
      <w:rFonts w:ascii="Courier New" w:hAnsi="Courier New" w:cs="Courier New" w:hint="default"/>
    </w:rPr>
  </w:style>
  <w:style w:type="character" w:customStyle="1" w:styleId="WW8Num37z2">
    <w:name w:val="WW8Num37z2"/>
    <w:rsid w:val="00D910BA"/>
    <w:rPr>
      <w:rFonts w:ascii="Wingdings" w:hAnsi="Wingdings" w:cs="Wingdings" w:hint="default"/>
    </w:rPr>
  </w:style>
  <w:style w:type="character" w:customStyle="1" w:styleId="WW8Num38z0">
    <w:name w:val="WW8Num38z0"/>
    <w:rsid w:val="00D910BA"/>
    <w:rPr>
      <w:rFonts w:ascii="Symbol" w:hAnsi="Symbol" w:cs="Symbol" w:hint="default"/>
      <w:sz w:val="24"/>
      <w:szCs w:val="24"/>
    </w:rPr>
  </w:style>
  <w:style w:type="character" w:customStyle="1" w:styleId="WW8Num38z1">
    <w:name w:val="WW8Num38z1"/>
    <w:rsid w:val="00D910BA"/>
    <w:rPr>
      <w:rFonts w:ascii="Courier New" w:hAnsi="Courier New" w:cs="Courier New" w:hint="default"/>
    </w:rPr>
  </w:style>
  <w:style w:type="character" w:customStyle="1" w:styleId="WW8Num38z2">
    <w:name w:val="WW8Num38z2"/>
    <w:rsid w:val="00D910BA"/>
    <w:rPr>
      <w:rFonts w:ascii="Wingdings" w:hAnsi="Wingdings" w:cs="Wingdings" w:hint="default"/>
    </w:rPr>
  </w:style>
  <w:style w:type="character" w:customStyle="1" w:styleId="WW8Num38z3">
    <w:name w:val="WW8Num38z3"/>
    <w:rsid w:val="00D910BA"/>
    <w:rPr>
      <w:rFonts w:ascii="Symbol" w:hAnsi="Symbol" w:cs="Symbol" w:hint="default"/>
    </w:rPr>
  </w:style>
  <w:style w:type="character" w:customStyle="1" w:styleId="WW8Num39z0">
    <w:name w:val="WW8Num39z0"/>
    <w:rsid w:val="00D910BA"/>
    <w:rPr>
      <w:rFonts w:ascii="Symbol" w:hAnsi="Symbol" w:cs="Symbol" w:hint="default"/>
      <w:sz w:val="21"/>
      <w:szCs w:val="21"/>
    </w:rPr>
  </w:style>
  <w:style w:type="character" w:customStyle="1" w:styleId="WW8Num39z1">
    <w:name w:val="WW8Num39z1"/>
    <w:rsid w:val="00D910BA"/>
    <w:rPr>
      <w:rFonts w:ascii="Courier New" w:hAnsi="Courier New" w:cs="Courier New" w:hint="default"/>
    </w:rPr>
  </w:style>
  <w:style w:type="character" w:customStyle="1" w:styleId="WW8Num39z2">
    <w:name w:val="WW8Num39z2"/>
    <w:rsid w:val="00D910BA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D910BA"/>
  </w:style>
  <w:style w:type="character" w:customStyle="1" w:styleId="NagwekZnak">
    <w:name w:val="Nagłówek Znak"/>
    <w:basedOn w:val="Domylnaczcionkaakapitu1"/>
    <w:rsid w:val="00D910BA"/>
  </w:style>
  <w:style w:type="character" w:customStyle="1" w:styleId="StopkaZnak">
    <w:name w:val="Stopka Znak"/>
    <w:basedOn w:val="Domylnaczcionkaakapitu1"/>
    <w:uiPriority w:val="99"/>
    <w:rsid w:val="00D910BA"/>
  </w:style>
  <w:style w:type="character" w:customStyle="1" w:styleId="Nagwek1Znak">
    <w:name w:val="Nagłówek 1 Znak"/>
    <w:rsid w:val="00D910BA"/>
    <w:rPr>
      <w:rFonts w:eastAsia="Times New Roman" w:cs="Times New Roman"/>
      <w:b/>
      <w:bCs/>
      <w:sz w:val="32"/>
      <w:szCs w:val="28"/>
    </w:rPr>
  </w:style>
  <w:style w:type="character" w:customStyle="1" w:styleId="Nagwek2Znak">
    <w:name w:val="Nagłówek 2 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Nagwek3Znak">
    <w:name w:val="Nagłówek 3 Znak"/>
    <w:rsid w:val="00D910BA"/>
    <w:rPr>
      <w:rFonts w:eastAsia="Times New Roman" w:cs="Times New Roman"/>
      <w:b/>
      <w:bCs/>
      <w:sz w:val="24"/>
    </w:rPr>
  </w:style>
  <w:style w:type="character" w:customStyle="1" w:styleId="Nagwek21Znak">
    <w:name w:val="Nagłówek 2.1. Znak"/>
    <w:basedOn w:val="Nagwek2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TekstdymkaZnak">
    <w:name w:val="Tekst dymka Znak"/>
    <w:rsid w:val="00D910B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rsid w:val="00D910B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Nagwek5Znak">
    <w:name w:val="Nagłówek 5 Znak"/>
    <w:rsid w:val="00D910BA"/>
    <w:rPr>
      <w:rFonts w:ascii="Cambria" w:eastAsia="Times New Roman" w:hAnsi="Cambria" w:cs="Times New Roman"/>
      <w:color w:val="243F60"/>
      <w:sz w:val="24"/>
    </w:rPr>
  </w:style>
  <w:style w:type="character" w:customStyle="1" w:styleId="Nagwek6Znak">
    <w:name w:val="Nagłówek 6 Znak"/>
    <w:rsid w:val="00D910BA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7Znak">
    <w:name w:val="Nagłówek 7 Znak"/>
    <w:rsid w:val="00D910BA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Nagwek8Znak">
    <w:name w:val="Nagłówek 8 Znak"/>
    <w:rsid w:val="00D910B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rsid w:val="00D910B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Symbolewypunktowania">
    <w:name w:val="Symbole wypunktowania"/>
    <w:rsid w:val="00D910B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910BA"/>
    <w:pPr>
      <w:spacing w:after="120"/>
    </w:pPr>
  </w:style>
  <w:style w:type="paragraph" w:styleId="Lista">
    <w:name w:val="List"/>
    <w:basedOn w:val="Tekstpodstawowy"/>
    <w:rsid w:val="00D910BA"/>
    <w:rPr>
      <w:rFonts w:cs="Mangal"/>
    </w:rPr>
  </w:style>
  <w:style w:type="paragraph" w:customStyle="1" w:styleId="Podpis2">
    <w:name w:val="Podpis2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910B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rsid w:val="00D910BA"/>
  </w:style>
  <w:style w:type="paragraph" w:styleId="Stopka">
    <w:name w:val="footer"/>
    <w:basedOn w:val="Normalny"/>
    <w:uiPriority w:val="99"/>
    <w:rsid w:val="00D910BA"/>
  </w:style>
  <w:style w:type="paragraph" w:styleId="Akapitzlist">
    <w:name w:val="List Paragraph"/>
    <w:basedOn w:val="Normalny"/>
    <w:link w:val="AkapitzlistZnak"/>
    <w:qFormat/>
    <w:rsid w:val="00D910BA"/>
    <w:pPr>
      <w:ind w:left="720"/>
    </w:pPr>
  </w:style>
  <w:style w:type="paragraph" w:customStyle="1" w:styleId="Nagwek21">
    <w:name w:val="Nagłówek 2.1."/>
    <w:basedOn w:val="Nagwek2"/>
    <w:rsid w:val="00D910BA"/>
    <w:pPr>
      <w:numPr>
        <w:ilvl w:val="0"/>
        <w:numId w:val="0"/>
      </w:numPr>
      <w:ind w:left="993" w:firstLine="425"/>
    </w:pPr>
  </w:style>
  <w:style w:type="paragraph" w:styleId="Tekstdymka">
    <w:name w:val="Balloon Text"/>
    <w:basedOn w:val="Normalny"/>
    <w:rsid w:val="00D910B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D910BA"/>
    <w:pPr>
      <w:suppressLineNumbers/>
    </w:pPr>
  </w:style>
  <w:style w:type="paragraph" w:customStyle="1" w:styleId="Nagwektabeli">
    <w:name w:val="Nagłówek tabeli"/>
    <w:basedOn w:val="Zawartotabeli"/>
    <w:rsid w:val="00D910BA"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1A4D5C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6742"/>
    <w:pPr>
      <w:numPr>
        <w:numId w:val="0"/>
      </w:numPr>
      <w:suppressAutoHyphens w:val="0"/>
      <w:spacing w:before="0"/>
      <w:jc w:val="left"/>
      <w:outlineLvl w:val="9"/>
    </w:pPr>
    <w:rPr>
      <w:rFonts w:ascii="Cambria" w:hAnsi="Cambria"/>
      <w:color w:val="365F91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93C12"/>
    <w:pPr>
      <w:tabs>
        <w:tab w:val="left" w:pos="440"/>
        <w:tab w:val="right" w:leader="dot" w:pos="9060"/>
      </w:tabs>
      <w:suppressAutoHyphens w:val="0"/>
      <w:spacing w:line="336" w:lineRule="auto"/>
      <w:ind w:left="284" w:hanging="284"/>
      <w:jc w:val="left"/>
    </w:pPr>
    <w:rPr>
      <w:rFonts w:cs="Times New Roman"/>
      <w:b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513B34"/>
    <w:pPr>
      <w:tabs>
        <w:tab w:val="left" w:pos="1320"/>
        <w:tab w:val="right" w:leader="dot" w:pos="9060"/>
      </w:tabs>
      <w:ind w:left="1134" w:hanging="488"/>
    </w:pPr>
  </w:style>
  <w:style w:type="paragraph" w:styleId="Spistreci3">
    <w:name w:val="toc 3"/>
    <w:basedOn w:val="Normalny"/>
    <w:next w:val="Normalny"/>
    <w:autoRedefine/>
    <w:uiPriority w:val="39"/>
    <w:unhideWhenUsed/>
    <w:rsid w:val="002125E8"/>
    <w:pPr>
      <w:tabs>
        <w:tab w:val="left" w:pos="1540"/>
        <w:tab w:val="right" w:leader="dot" w:pos="9070"/>
      </w:tabs>
      <w:ind w:left="1560" w:hanging="693"/>
    </w:pPr>
  </w:style>
  <w:style w:type="table" w:styleId="Tabela-Siatka">
    <w:name w:val="Table Grid"/>
    <w:basedOn w:val="Standardowy"/>
    <w:uiPriority w:val="39"/>
    <w:rsid w:val="00BD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ormalny"/>
    <w:link w:val="Styl3Znak"/>
    <w:uiPriority w:val="99"/>
    <w:rsid w:val="00E06B62"/>
    <w:pPr>
      <w:tabs>
        <w:tab w:val="left" w:pos="540"/>
      </w:tabs>
      <w:suppressAutoHyphens w:val="0"/>
      <w:autoSpaceDE w:val="0"/>
      <w:autoSpaceDN w:val="0"/>
      <w:adjustRightInd w:val="0"/>
      <w:ind w:firstLine="0"/>
    </w:pPr>
    <w:rPr>
      <w:rFonts w:ascii="Times New Roman" w:eastAsia="Times New Roman" w:hAnsi="Times New Roman" w:cs="Arial"/>
      <w:sz w:val="28"/>
      <w:szCs w:val="28"/>
      <w:lang w:eastAsia="pl-PL"/>
    </w:rPr>
  </w:style>
  <w:style w:type="character" w:customStyle="1" w:styleId="Styl3Znak">
    <w:name w:val="Styl3 Znak"/>
    <w:link w:val="Styl3"/>
    <w:uiPriority w:val="99"/>
    <w:rsid w:val="00E06B62"/>
    <w:rPr>
      <w:rFonts w:cs="Arial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9F125C"/>
    <w:rPr>
      <w:color w:val="800080"/>
      <w:u w:val="single"/>
    </w:rPr>
  </w:style>
  <w:style w:type="paragraph" w:customStyle="1" w:styleId="xl80">
    <w:name w:val="xl80"/>
    <w:basedOn w:val="Normalny"/>
    <w:rsid w:val="009F125C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F125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9F12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5">
    <w:name w:val="xl85"/>
    <w:basedOn w:val="Normalny"/>
    <w:rsid w:val="009F125C"/>
    <w:pPr>
      <w:suppressAutoHyphens w:val="0"/>
      <w:spacing w:before="100" w:beforeAutospacing="1" w:after="100" w:afterAutospacing="1"/>
      <w:ind w:firstLine="0"/>
      <w:jc w:val="left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9F125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9">
    <w:name w:val="xl8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7">
    <w:name w:val="xl9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9">
    <w:name w:val="xl9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0">
    <w:name w:val="xl100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3">
    <w:name w:val="xl103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9F125C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0">
    <w:name w:val="xl110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1">
    <w:name w:val="xl111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3">
    <w:name w:val="xl113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4">
    <w:name w:val="xl114"/>
    <w:basedOn w:val="Normalny"/>
    <w:rsid w:val="009F125C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5">
    <w:name w:val="xl115"/>
    <w:basedOn w:val="Normalny"/>
    <w:rsid w:val="009F125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9F125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9F12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5">
    <w:name w:val="xl125"/>
    <w:basedOn w:val="Normalny"/>
    <w:rsid w:val="009F125C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6">
    <w:name w:val="xl126"/>
    <w:basedOn w:val="Normalny"/>
    <w:rsid w:val="009F125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9F125C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9F125C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-wypunktowanie">
    <w:name w:val="- wypunktowanie"/>
    <w:basedOn w:val="Akapitzlist"/>
    <w:link w:val="-wypunktowanieZnak"/>
    <w:qFormat/>
    <w:rsid w:val="002E56B6"/>
    <w:pPr>
      <w:numPr>
        <w:numId w:val="2"/>
      </w:numPr>
    </w:pPr>
  </w:style>
  <w:style w:type="character" w:customStyle="1" w:styleId="AkapitzlistZnak">
    <w:name w:val="Akapit z listą Znak"/>
    <w:basedOn w:val="Domylnaczcionkaakapitu"/>
    <w:link w:val="Akapitzlist"/>
    <w:rsid w:val="002E56B6"/>
    <w:rPr>
      <w:rFonts w:ascii="Calibri" w:eastAsia="Calibri" w:hAnsi="Calibri" w:cs="Calibri"/>
      <w:sz w:val="22"/>
      <w:szCs w:val="22"/>
      <w:lang w:eastAsia="ar-SA"/>
    </w:rPr>
  </w:style>
  <w:style w:type="character" w:customStyle="1" w:styleId="-wypunktowanieZnak">
    <w:name w:val="- wypunktowanie Znak"/>
    <w:basedOn w:val="AkapitzlistZnak"/>
    <w:link w:val="-wypunktowanie"/>
    <w:rsid w:val="002E56B6"/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YTU">
    <w:name w:val="Nagłówek TYTUŁ"/>
    <w:basedOn w:val="Normalny"/>
    <w:link w:val="NagwekTYTUZnak"/>
    <w:qFormat/>
    <w:rsid w:val="00593C12"/>
    <w:pPr>
      <w:ind w:left="391" w:firstLine="0"/>
    </w:pPr>
    <w:rPr>
      <w:b/>
      <w:bCs/>
      <w:lang w:eastAsia="pl-PL"/>
    </w:rPr>
  </w:style>
  <w:style w:type="character" w:customStyle="1" w:styleId="NagwekTYTUZnak">
    <w:name w:val="Nagłówek TYTUŁ Znak"/>
    <w:basedOn w:val="Domylnaczcionkaakapitu"/>
    <w:link w:val="NagwekTYTU"/>
    <w:rsid w:val="00593C12"/>
    <w:rPr>
      <w:rFonts w:ascii="Calibri" w:eastAsia="Calibri" w:hAnsi="Calibri" w:cs="Calibri"/>
      <w:b/>
      <w:bCs/>
      <w:sz w:val="22"/>
      <w:szCs w:val="22"/>
    </w:rPr>
  </w:style>
  <w:style w:type="paragraph" w:customStyle="1" w:styleId="-wypuntowanie">
    <w:name w:val="- wypuntowanie"/>
    <w:basedOn w:val="Akapitzlist"/>
    <w:link w:val="-wypuntowanieZnak"/>
    <w:qFormat/>
    <w:rsid w:val="004109D3"/>
    <w:pPr>
      <w:ind w:left="993" w:hanging="360"/>
    </w:pPr>
    <w:rPr>
      <w:rFonts w:ascii="Arial" w:hAnsi="Arial"/>
      <w:sz w:val="16"/>
    </w:rPr>
  </w:style>
  <w:style w:type="paragraph" w:styleId="Bezodstpw">
    <w:name w:val="No Spacing"/>
    <w:link w:val="BezodstpwZnak"/>
    <w:uiPriority w:val="1"/>
    <w:qFormat/>
    <w:rsid w:val="004109D3"/>
    <w:rPr>
      <w:rFonts w:ascii="Calibri" w:eastAsia="Calibri" w:hAnsi="Calibri"/>
      <w:sz w:val="22"/>
      <w:szCs w:val="22"/>
      <w:lang w:eastAsia="en-US"/>
    </w:rPr>
  </w:style>
  <w:style w:type="character" w:customStyle="1" w:styleId="-wypuntowanieZnak">
    <w:name w:val="- wypuntowanie Znak"/>
    <w:basedOn w:val="AkapitzlistZnak"/>
    <w:link w:val="-wypuntowanie"/>
    <w:rsid w:val="004109D3"/>
    <w:rPr>
      <w:rFonts w:ascii="Arial" w:eastAsia="Calibri" w:hAnsi="Arial" w:cs="Calibri"/>
      <w:sz w:val="16"/>
      <w:szCs w:val="22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109D3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09D3"/>
    <w:pPr>
      <w:suppressAutoHyphens w:val="0"/>
      <w:spacing w:after="120"/>
      <w:ind w:left="283" w:firstLine="0"/>
      <w:jc w:val="left"/>
    </w:pPr>
    <w:rPr>
      <w:rFonts w:cs="Times New Roman"/>
      <w:sz w:val="16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09D3"/>
    <w:rPr>
      <w:rFonts w:ascii="Calibri" w:eastAsia="Calibri" w:hAnsi="Calibri"/>
      <w:sz w:val="16"/>
      <w:szCs w:val="22"/>
      <w:lang w:eastAsia="en-US"/>
    </w:rPr>
  </w:style>
  <w:style w:type="paragraph" w:customStyle="1" w:styleId="tretania">
    <w:name w:val="treść tania"/>
    <w:basedOn w:val="Normalny"/>
    <w:uiPriority w:val="99"/>
    <w:rsid w:val="00C4791C"/>
    <w:pPr>
      <w:suppressAutoHyphens w:val="0"/>
      <w:spacing w:before="100" w:beforeAutospacing="1" w:after="100" w:afterAutospacing="1"/>
      <w:ind w:right="227"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8498-5A82-404D-9FC1-567E16A9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Zbychu i Paweł</dc:creator>
  <cp:keywords/>
  <dc:description/>
  <cp:lastModifiedBy>Andrzej</cp:lastModifiedBy>
  <cp:revision>4</cp:revision>
  <cp:lastPrinted>2021-09-17T20:51:00Z</cp:lastPrinted>
  <dcterms:created xsi:type="dcterms:W3CDTF">2021-09-03T06:44:00Z</dcterms:created>
  <dcterms:modified xsi:type="dcterms:W3CDTF">2021-09-17T21:16:00Z</dcterms:modified>
</cp:coreProperties>
</file>